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C45CD" w14:textId="14CBAF90" w:rsidR="000C1E31" w:rsidRPr="00461E23" w:rsidRDefault="00461E23" w:rsidP="000C1E31">
      <w:pPr>
        <w:widowControl w:val="0"/>
        <w:jc w:val="center"/>
        <w:rPr>
          <w:rFonts w:asciiTheme="minorHAnsi" w:hAnsiTheme="minorHAnsi" w:cstheme="minorHAnsi"/>
          <w:snapToGrid w:val="0"/>
          <w:spacing w:val="60"/>
          <w:kern w:val="44"/>
          <w:sz w:val="22"/>
          <w:szCs w:val="22"/>
          <w:lang w:eastAsia="cs-CZ"/>
        </w:rPr>
      </w:pPr>
      <w:r w:rsidRPr="00461E23">
        <w:rPr>
          <w:rFonts w:asciiTheme="minorHAnsi" w:hAnsiTheme="minorHAnsi" w:cstheme="minorHAnsi"/>
          <w:b/>
          <w:bCs/>
          <w:spacing w:val="60"/>
          <w:kern w:val="44"/>
          <w:sz w:val="44"/>
          <w:szCs w:val="44"/>
        </w:rPr>
        <w:t>S</w:t>
      </w:r>
      <w:r w:rsidR="00956548" w:rsidRPr="00461E23">
        <w:rPr>
          <w:rFonts w:asciiTheme="minorHAnsi" w:hAnsiTheme="minorHAnsi" w:cstheme="minorHAnsi"/>
          <w:b/>
          <w:bCs/>
          <w:spacing w:val="60"/>
          <w:kern w:val="44"/>
          <w:sz w:val="44"/>
          <w:szCs w:val="44"/>
        </w:rPr>
        <w:t>MLOUVA O DÍLO</w:t>
      </w:r>
    </w:p>
    <w:p w14:paraId="498EBA9D" w14:textId="77777777" w:rsidR="006E34CF" w:rsidRPr="00FD59C5" w:rsidRDefault="006E34CF" w:rsidP="00F067FE">
      <w:pPr>
        <w:ind w:right="567"/>
        <w:jc w:val="both"/>
        <w:rPr>
          <w:rFonts w:asciiTheme="minorHAnsi" w:hAnsiTheme="minorHAnsi" w:cstheme="minorHAnsi"/>
          <w:sz w:val="22"/>
          <w:szCs w:val="22"/>
        </w:rPr>
      </w:pPr>
    </w:p>
    <w:p w14:paraId="0399FD85" w14:textId="77777777" w:rsidR="00C0295E" w:rsidRPr="00D17FBB" w:rsidRDefault="006E34CF" w:rsidP="00BC6D72">
      <w:pPr>
        <w:tabs>
          <w:tab w:val="left" w:pos="9072"/>
        </w:tabs>
        <w:jc w:val="center"/>
        <w:rPr>
          <w:rFonts w:asciiTheme="minorHAnsi" w:hAnsiTheme="minorHAnsi" w:cstheme="minorHAnsi"/>
          <w:b/>
          <w:lang w:eastAsia="cs-CZ"/>
        </w:rPr>
      </w:pPr>
      <w:r w:rsidRPr="00D17FBB">
        <w:rPr>
          <w:rFonts w:asciiTheme="minorHAnsi" w:hAnsiTheme="minorHAnsi" w:cstheme="minorHAnsi"/>
          <w:i/>
        </w:rPr>
        <w:t>uzavřená podle ustanovení § 2586 a následujících zákona č. 89/2012 Sb.</w:t>
      </w:r>
      <w:r w:rsidR="00BC6D72" w:rsidRPr="00D17FBB">
        <w:rPr>
          <w:rFonts w:asciiTheme="minorHAnsi" w:hAnsiTheme="minorHAnsi" w:cstheme="minorHAnsi"/>
          <w:i/>
        </w:rPr>
        <w:t>, občanského zákoníku (dále jen </w:t>
      </w:r>
      <w:r w:rsidR="00922742" w:rsidRPr="00D17FBB">
        <w:rPr>
          <w:rFonts w:asciiTheme="minorHAnsi" w:hAnsiTheme="minorHAnsi" w:cstheme="minorHAnsi"/>
          <w:i/>
        </w:rPr>
        <w:t>„</w:t>
      </w:r>
      <w:r w:rsidRPr="00D17FBB">
        <w:rPr>
          <w:rFonts w:asciiTheme="minorHAnsi" w:hAnsiTheme="minorHAnsi" w:cstheme="minorHAnsi"/>
          <w:i/>
        </w:rPr>
        <w:t>OZ</w:t>
      </w:r>
      <w:r w:rsidR="00922742" w:rsidRPr="00D17FBB">
        <w:rPr>
          <w:rFonts w:asciiTheme="minorHAnsi" w:hAnsiTheme="minorHAnsi" w:cstheme="minorHAnsi"/>
          <w:i/>
        </w:rPr>
        <w:t>“</w:t>
      </w:r>
      <w:r w:rsidR="00BC6D72" w:rsidRPr="00D17FBB">
        <w:rPr>
          <w:rFonts w:asciiTheme="minorHAnsi" w:hAnsiTheme="minorHAnsi" w:cstheme="minorHAnsi"/>
          <w:i/>
        </w:rPr>
        <w:t>),</w:t>
      </w:r>
      <w:r w:rsidR="006F6AD4" w:rsidRPr="00D17FBB">
        <w:rPr>
          <w:rFonts w:asciiTheme="minorHAnsi" w:hAnsiTheme="minorHAnsi" w:cstheme="minorHAnsi"/>
          <w:i/>
        </w:rPr>
        <w:t xml:space="preserve"> </w:t>
      </w:r>
      <w:r w:rsidRPr="00D17FBB">
        <w:rPr>
          <w:rFonts w:asciiTheme="minorHAnsi" w:hAnsiTheme="minorHAnsi" w:cstheme="minorHAnsi"/>
          <w:i/>
        </w:rPr>
        <w:t>ve znění pozdějších předpisů</w:t>
      </w:r>
      <w:r w:rsidR="002F026E" w:rsidRPr="00D17FBB">
        <w:rPr>
          <w:rFonts w:asciiTheme="minorHAnsi" w:hAnsiTheme="minorHAnsi" w:cstheme="minorHAnsi"/>
          <w:i/>
        </w:rPr>
        <w:t xml:space="preserve"> (dále také jako „</w:t>
      </w:r>
      <w:r w:rsidR="00D27FCE" w:rsidRPr="00D17FBB">
        <w:rPr>
          <w:rFonts w:asciiTheme="minorHAnsi" w:hAnsiTheme="minorHAnsi" w:cstheme="minorHAnsi"/>
          <w:i/>
        </w:rPr>
        <w:t>s</w:t>
      </w:r>
      <w:r w:rsidR="002F026E" w:rsidRPr="00D17FBB">
        <w:rPr>
          <w:rFonts w:asciiTheme="minorHAnsi" w:hAnsiTheme="minorHAnsi" w:cstheme="minorHAnsi"/>
          <w:i/>
        </w:rPr>
        <w:t>mlouva“)</w:t>
      </w:r>
    </w:p>
    <w:p w14:paraId="459F7AAF" w14:textId="77777777" w:rsidR="00737069" w:rsidRPr="00D17FBB" w:rsidRDefault="00737069" w:rsidP="00F067FE">
      <w:pPr>
        <w:jc w:val="both"/>
        <w:rPr>
          <w:rFonts w:asciiTheme="minorHAnsi" w:hAnsiTheme="minorHAnsi" w:cstheme="minorHAnsi"/>
          <w:lang w:eastAsia="cs-CZ"/>
        </w:rPr>
      </w:pPr>
    </w:p>
    <w:p w14:paraId="12325B3A" w14:textId="77777777" w:rsidR="009E54B8" w:rsidRPr="00D17FBB" w:rsidRDefault="0035697D" w:rsidP="000C1E31">
      <w:pPr>
        <w:keepNext/>
        <w:jc w:val="center"/>
        <w:rPr>
          <w:rFonts w:asciiTheme="minorHAnsi" w:hAnsiTheme="minorHAnsi" w:cstheme="minorHAnsi"/>
          <w:b/>
        </w:rPr>
      </w:pPr>
      <w:r w:rsidRPr="00D17FBB">
        <w:rPr>
          <w:rFonts w:asciiTheme="minorHAnsi" w:hAnsiTheme="minorHAnsi" w:cstheme="minorHAnsi"/>
          <w:b/>
        </w:rPr>
        <w:t>Článek I.</w:t>
      </w:r>
    </w:p>
    <w:p w14:paraId="30E276C5" w14:textId="77777777" w:rsidR="008946C4" w:rsidRPr="00D17FBB" w:rsidRDefault="009E54B8"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Smluvní strany</w:t>
      </w:r>
    </w:p>
    <w:p w14:paraId="7AF32DF8"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b/>
          <w:lang w:eastAsia="cs-CZ"/>
        </w:rPr>
        <w:t>Objednatel:</w:t>
      </w:r>
      <w:r w:rsidRPr="00D17FBB">
        <w:rPr>
          <w:rFonts w:asciiTheme="minorHAnsi" w:hAnsiTheme="minorHAnsi" w:cstheme="minorHAnsi"/>
          <w:b/>
          <w:lang w:eastAsia="cs-CZ"/>
        </w:rPr>
        <w:tab/>
      </w:r>
      <w:r w:rsidRPr="00D17FBB">
        <w:rPr>
          <w:rFonts w:asciiTheme="minorHAnsi" w:hAnsiTheme="minorHAnsi" w:cstheme="minorHAnsi"/>
          <w:b/>
          <w:lang w:eastAsia="cs-CZ"/>
        </w:rPr>
        <w:tab/>
      </w:r>
      <w:r w:rsidRPr="00D17FBB">
        <w:rPr>
          <w:rFonts w:asciiTheme="minorHAnsi" w:hAnsiTheme="minorHAnsi" w:cstheme="minorHAnsi"/>
          <w:b/>
          <w:snapToGrid w:val="0"/>
          <w:color w:val="000000"/>
          <w:lang w:eastAsia="cs-CZ"/>
        </w:rPr>
        <w:t>Krajská správa a údržba silnic Vysočiny, příspěvková organizace</w:t>
      </w:r>
    </w:p>
    <w:p w14:paraId="5E376B18" w14:textId="77777777" w:rsidR="00956548" w:rsidRPr="00D17FBB" w:rsidRDefault="00956548" w:rsidP="00956548">
      <w:pPr>
        <w:spacing w:before="120" w:after="120"/>
        <w:rPr>
          <w:rFonts w:asciiTheme="minorHAnsi" w:hAnsiTheme="minorHAnsi" w:cstheme="minorHAnsi"/>
          <w:lang w:eastAsia="cs-CZ"/>
        </w:rPr>
      </w:pPr>
      <w:r w:rsidRPr="00D17FBB">
        <w:rPr>
          <w:rFonts w:asciiTheme="minorHAnsi" w:hAnsiTheme="minorHAnsi" w:cstheme="minorHAnsi"/>
          <w:lang w:eastAsia="cs-CZ"/>
        </w:rPr>
        <w:t xml:space="preserve">se sídlem: </w:t>
      </w:r>
      <w:r w:rsidRPr="00D17FBB">
        <w:rPr>
          <w:rFonts w:asciiTheme="minorHAnsi" w:hAnsiTheme="minorHAnsi" w:cstheme="minorHAnsi"/>
          <w:lang w:eastAsia="cs-CZ"/>
        </w:rPr>
        <w:tab/>
      </w:r>
      <w:r w:rsidRPr="00D17FBB">
        <w:rPr>
          <w:rFonts w:asciiTheme="minorHAnsi" w:hAnsiTheme="minorHAnsi" w:cstheme="minorHAnsi"/>
          <w:lang w:eastAsia="cs-CZ"/>
        </w:rPr>
        <w:tab/>
        <w:t>Kosovská 1122/16, 586 01 Jihlava</w:t>
      </w:r>
    </w:p>
    <w:p w14:paraId="0F14560F" w14:textId="77777777" w:rsidR="00956548" w:rsidRPr="00D17FBB" w:rsidRDefault="00956548" w:rsidP="00956548">
      <w:pPr>
        <w:spacing w:before="120" w:after="120"/>
        <w:rPr>
          <w:rFonts w:asciiTheme="minorHAnsi" w:hAnsiTheme="minorHAnsi" w:cstheme="minorHAnsi"/>
          <w:lang w:eastAsia="cs-CZ"/>
        </w:rPr>
      </w:pPr>
      <w:r w:rsidRPr="00D17FBB">
        <w:rPr>
          <w:rFonts w:asciiTheme="minorHAnsi" w:hAnsiTheme="minorHAnsi" w:cstheme="minorHAnsi"/>
          <w:b/>
          <w:bCs/>
          <w:lang w:eastAsia="cs-CZ"/>
        </w:rPr>
        <w:t xml:space="preserve">zastoupený: </w:t>
      </w:r>
      <w:r w:rsidRPr="00D17FBB">
        <w:rPr>
          <w:rFonts w:asciiTheme="minorHAnsi" w:hAnsiTheme="minorHAnsi" w:cstheme="minorHAnsi"/>
          <w:b/>
          <w:bCs/>
          <w:lang w:eastAsia="cs-CZ"/>
        </w:rPr>
        <w:tab/>
      </w:r>
      <w:r w:rsidRPr="00D17FBB">
        <w:rPr>
          <w:rFonts w:asciiTheme="minorHAnsi" w:hAnsiTheme="minorHAnsi" w:cstheme="minorHAnsi"/>
          <w:b/>
          <w:bCs/>
          <w:lang w:eastAsia="cs-CZ"/>
        </w:rPr>
        <w:tab/>
        <w:t>Ing. Radovanem Necidem, ředitelem organizace</w:t>
      </w:r>
    </w:p>
    <w:p w14:paraId="1A3624DD" w14:textId="77777777" w:rsidR="00956548" w:rsidRPr="00D17FBB" w:rsidRDefault="00956548" w:rsidP="00956548">
      <w:pPr>
        <w:spacing w:before="120" w:after="120"/>
        <w:rPr>
          <w:rFonts w:asciiTheme="minorHAnsi" w:hAnsiTheme="minorHAnsi" w:cstheme="minorHAnsi"/>
          <w:bCs/>
          <w:lang w:eastAsia="cs-CZ"/>
        </w:rPr>
      </w:pPr>
      <w:r w:rsidRPr="00D17FBB">
        <w:rPr>
          <w:rFonts w:asciiTheme="minorHAnsi" w:hAnsiTheme="minorHAnsi" w:cstheme="minorHAnsi"/>
          <w:bCs/>
          <w:lang w:eastAsia="cs-CZ"/>
        </w:rPr>
        <w:t>Osoba pověřená jednat jménem objednatele ve věcech</w:t>
      </w:r>
    </w:p>
    <w:p w14:paraId="2A30FA98" w14:textId="77777777" w:rsidR="00956548" w:rsidRPr="00D17FBB" w:rsidRDefault="00956548" w:rsidP="00956548">
      <w:pPr>
        <w:spacing w:before="120" w:after="120"/>
        <w:rPr>
          <w:rFonts w:asciiTheme="minorHAnsi" w:hAnsiTheme="minorHAnsi" w:cstheme="minorHAnsi"/>
          <w:lang w:eastAsia="cs-CZ"/>
        </w:rPr>
      </w:pPr>
      <w:r w:rsidRPr="00D17FBB">
        <w:rPr>
          <w:rFonts w:asciiTheme="minorHAnsi" w:hAnsiTheme="minorHAnsi" w:cstheme="minorHAnsi"/>
          <w:bCs/>
          <w:lang w:eastAsia="cs-CZ"/>
        </w:rPr>
        <w:t>smluvních:</w:t>
      </w:r>
      <w:r w:rsidRPr="00D17FBB">
        <w:rPr>
          <w:rFonts w:asciiTheme="minorHAnsi" w:hAnsiTheme="minorHAnsi" w:cstheme="minorHAnsi"/>
          <w:bCs/>
          <w:lang w:eastAsia="cs-CZ"/>
        </w:rPr>
        <w:tab/>
      </w:r>
      <w:r w:rsidRPr="00D17FBB">
        <w:rPr>
          <w:rFonts w:asciiTheme="minorHAnsi" w:hAnsiTheme="minorHAnsi" w:cstheme="minorHAnsi"/>
          <w:bCs/>
          <w:lang w:eastAsia="cs-CZ"/>
        </w:rPr>
        <w:tab/>
        <w:t>Ing. Radovan Necid, ředitel organizace</w:t>
      </w:r>
      <w:r w:rsidRPr="00D17FBB">
        <w:rPr>
          <w:rFonts w:asciiTheme="minorHAnsi" w:hAnsiTheme="minorHAnsi" w:cstheme="minorHAnsi"/>
          <w:lang w:eastAsia="cs-CZ"/>
        </w:rPr>
        <w:t xml:space="preserve"> </w:t>
      </w:r>
    </w:p>
    <w:p w14:paraId="340A578F" w14:textId="77777777" w:rsidR="00956548" w:rsidRPr="00D17FBB" w:rsidRDefault="00956548" w:rsidP="00956548">
      <w:pPr>
        <w:spacing w:before="120" w:after="120"/>
        <w:jc w:val="both"/>
        <w:outlineLvl w:val="1"/>
        <w:rPr>
          <w:rFonts w:asciiTheme="minorHAnsi" w:hAnsiTheme="minorHAnsi" w:cstheme="minorHAnsi"/>
          <w:lang w:eastAsia="cs-CZ"/>
        </w:rPr>
      </w:pPr>
      <w:r w:rsidRPr="00D17FBB">
        <w:rPr>
          <w:rFonts w:asciiTheme="minorHAnsi" w:hAnsiTheme="minorHAnsi" w:cstheme="minorHAnsi"/>
          <w:lang w:eastAsia="cs-CZ"/>
        </w:rPr>
        <w:t>IČO:</w:t>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lang w:eastAsia="cs-CZ"/>
        </w:rPr>
        <w:tab/>
        <w:t>00090450</w:t>
      </w:r>
    </w:p>
    <w:p w14:paraId="0BCDE796" w14:textId="77777777" w:rsidR="00956548" w:rsidRPr="00D17FBB" w:rsidRDefault="00956548" w:rsidP="00956548">
      <w:pPr>
        <w:spacing w:before="120" w:after="120"/>
        <w:jc w:val="both"/>
        <w:outlineLvl w:val="1"/>
        <w:rPr>
          <w:rFonts w:asciiTheme="minorHAnsi" w:hAnsiTheme="minorHAnsi" w:cstheme="minorHAnsi"/>
          <w:lang w:eastAsia="cs-CZ"/>
        </w:rPr>
      </w:pPr>
      <w:r w:rsidRPr="00D17FBB">
        <w:rPr>
          <w:rFonts w:asciiTheme="minorHAnsi" w:hAnsiTheme="minorHAnsi" w:cstheme="minorHAnsi"/>
          <w:lang w:eastAsia="cs-CZ"/>
        </w:rPr>
        <w:t>DIČ:</w:t>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lang w:eastAsia="cs-CZ"/>
        </w:rPr>
        <w:tab/>
        <w:t>CZ00090450</w:t>
      </w:r>
    </w:p>
    <w:p w14:paraId="753A28C6" w14:textId="77777777" w:rsidR="00956548" w:rsidRPr="00D17FBB" w:rsidRDefault="00956548" w:rsidP="00956548">
      <w:pPr>
        <w:spacing w:before="120" w:after="120"/>
        <w:rPr>
          <w:rFonts w:asciiTheme="minorHAnsi" w:eastAsia="Arial Unicode MS" w:hAnsiTheme="minorHAnsi" w:cstheme="minorHAnsi"/>
          <w:lang w:eastAsia="cs-CZ"/>
        </w:rPr>
      </w:pPr>
      <w:r w:rsidRPr="00D17FBB">
        <w:rPr>
          <w:rFonts w:asciiTheme="minorHAnsi" w:eastAsia="Arial Unicode MS" w:hAnsiTheme="minorHAnsi" w:cstheme="minorHAnsi"/>
          <w:lang w:eastAsia="cs-CZ"/>
        </w:rPr>
        <w:t>Zřizovatel:</w:t>
      </w:r>
      <w:r w:rsidRPr="00D17FBB">
        <w:rPr>
          <w:rFonts w:asciiTheme="minorHAnsi" w:eastAsia="Arial Unicode MS" w:hAnsiTheme="minorHAnsi" w:cstheme="minorHAnsi"/>
          <w:lang w:eastAsia="cs-CZ"/>
        </w:rPr>
        <w:tab/>
      </w:r>
      <w:r w:rsidRPr="00D17FBB">
        <w:rPr>
          <w:rFonts w:asciiTheme="minorHAnsi" w:eastAsia="Arial Unicode MS" w:hAnsiTheme="minorHAnsi" w:cstheme="minorHAnsi"/>
          <w:lang w:eastAsia="cs-CZ"/>
        </w:rPr>
        <w:tab/>
        <w:t>Kraj Vysočina</w:t>
      </w:r>
    </w:p>
    <w:p w14:paraId="533B387A" w14:textId="77777777" w:rsidR="00956548" w:rsidRPr="00D17FBB" w:rsidRDefault="00956548" w:rsidP="00956548">
      <w:pPr>
        <w:spacing w:before="120" w:after="120"/>
        <w:rPr>
          <w:rFonts w:asciiTheme="minorHAnsi" w:hAnsiTheme="minorHAnsi" w:cstheme="minorHAnsi"/>
          <w:lang w:eastAsia="cs-CZ"/>
        </w:rPr>
      </w:pPr>
      <w:r w:rsidRPr="00D17FBB">
        <w:rPr>
          <w:rFonts w:asciiTheme="minorHAnsi" w:hAnsiTheme="minorHAnsi" w:cstheme="minorHAnsi"/>
          <w:lang w:eastAsia="cs-CZ"/>
        </w:rPr>
        <w:t>(dále jen „Objednatel“)</w:t>
      </w:r>
    </w:p>
    <w:p w14:paraId="21F28699" w14:textId="77777777" w:rsidR="00956548" w:rsidRPr="00D17FBB" w:rsidRDefault="00956548" w:rsidP="00956548">
      <w:pPr>
        <w:spacing w:before="120" w:after="120"/>
        <w:rPr>
          <w:rFonts w:asciiTheme="minorHAnsi" w:hAnsiTheme="minorHAnsi" w:cstheme="minorHAnsi"/>
          <w:b/>
          <w:lang w:eastAsia="cs-CZ"/>
        </w:rPr>
      </w:pPr>
    </w:p>
    <w:p w14:paraId="70227318"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b/>
          <w:lang w:eastAsia="cs-CZ"/>
        </w:rPr>
        <w:t>a</w:t>
      </w:r>
    </w:p>
    <w:p w14:paraId="74A665EA" w14:textId="77777777" w:rsidR="00956548" w:rsidRPr="00D17FBB" w:rsidRDefault="00956548" w:rsidP="00956548">
      <w:pPr>
        <w:spacing w:before="120" w:after="120"/>
        <w:rPr>
          <w:rFonts w:asciiTheme="minorHAnsi" w:hAnsiTheme="minorHAnsi" w:cstheme="minorHAnsi"/>
          <w:b/>
          <w:lang w:eastAsia="cs-CZ"/>
        </w:rPr>
      </w:pPr>
    </w:p>
    <w:p w14:paraId="2EA0A823"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b/>
          <w:lang w:eastAsia="cs-CZ"/>
        </w:rPr>
        <w:t>Zhotovitel:</w:t>
      </w:r>
      <w:r w:rsidRPr="00D17FBB">
        <w:rPr>
          <w:rFonts w:asciiTheme="minorHAnsi" w:hAnsiTheme="minorHAnsi" w:cstheme="minorHAnsi"/>
          <w:b/>
          <w:lang w:eastAsia="cs-CZ"/>
        </w:rPr>
        <w:tab/>
      </w:r>
      <w:r w:rsidRPr="00D17FBB">
        <w:rPr>
          <w:rFonts w:asciiTheme="minorHAnsi" w:hAnsiTheme="minorHAnsi" w:cstheme="minorHAnsi"/>
          <w:b/>
          <w:lang w:eastAsia="cs-CZ"/>
        </w:rPr>
        <w:tab/>
      </w:r>
      <w:r w:rsidRPr="00D17FBB">
        <w:rPr>
          <w:rFonts w:asciiTheme="minorHAnsi" w:hAnsiTheme="minorHAnsi" w:cstheme="minorHAnsi"/>
          <w:b/>
          <w:highlight w:val="lightGray"/>
          <w:lang w:eastAsia="cs-CZ"/>
        </w:rPr>
        <w:t>..........................................................…………</w:t>
      </w:r>
    </w:p>
    <w:p w14:paraId="645F105E"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lang w:eastAsia="cs-CZ"/>
        </w:rPr>
        <w:t>se sídlem:</w:t>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b/>
          <w:highlight w:val="lightGray"/>
          <w:lang w:eastAsia="cs-CZ"/>
        </w:rPr>
        <w:t>..........................................................…………</w:t>
      </w:r>
    </w:p>
    <w:p w14:paraId="2E03D532"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b/>
          <w:lang w:eastAsia="cs-CZ"/>
        </w:rPr>
        <w:t>zastoupený:</w:t>
      </w:r>
      <w:r w:rsidRPr="00D17FBB">
        <w:rPr>
          <w:rFonts w:asciiTheme="minorHAnsi" w:hAnsiTheme="minorHAnsi" w:cstheme="minorHAnsi"/>
          <w:b/>
          <w:lang w:eastAsia="cs-CZ"/>
        </w:rPr>
        <w:tab/>
      </w:r>
      <w:r w:rsidRPr="00D17FBB">
        <w:rPr>
          <w:rFonts w:asciiTheme="minorHAnsi" w:hAnsiTheme="minorHAnsi" w:cstheme="minorHAnsi"/>
          <w:b/>
          <w:lang w:eastAsia="cs-CZ"/>
        </w:rPr>
        <w:tab/>
      </w:r>
      <w:r w:rsidRPr="00D17FBB">
        <w:rPr>
          <w:rFonts w:asciiTheme="minorHAnsi" w:hAnsiTheme="minorHAnsi" w:cstheme="minorHAnsi"/>
          <w:b/>
          <w:highlight w:val="lightGray"/>
          <w:lang w:eastAsia="cs-CZ"/>
        </w:rPr>
        <w:t>..........................................................…………</w:t>
      </w:r>
      <w:r w:rsidRPr="00D17FBB">
        <w:rPr>
          <w:rFonts w:asciiTheme="minorHAnsi" w:hAnsiTheme="minorHAnsi" w:cstheme="minorHAnsi"/>
          <w:b/>
          <w:lang w:eastAsia="cs-CZ"/>
        </w:rPr>
        <w:tab/>
      </w:r>
    </w:p>
    <w:p w14:paraId="641699FB"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lang w:eastAsia="cs-CZ"/>
        </w:rPr>
        <w:t xml:space="preserve">zapsán v obchodním rejstříku   </w:t>
      </w:r>
      <w:r w:rsidRPr="00D17FBB">
        <w:rPr>
          <w:rFonts w:asciiTheme="minorHAnsi" w:hAnsiTheme="minorHAnsi" w:cstheme="minorHAnsi"/>
          <w:b/>
          <w:highlight w:val="lightGray"/>
          <w:lang w:eastAsia="cs-CZ"/>
        </w:rPr>
        <w:t>............................................................</w:t>
      </w:r>
    </w:p>
    <w:p w14:paraId="521E2293" w14:textId="77777777" w:rsidR="00956548" w:rsidRPr="00D17FBB" w:rsidRDefault="00956548" w:rsidP="00956548">
      <w:pPr>
        <w:tabs>
          <w:tab w:val="left" w:pos="5730"/>
        </w:tabs>
        <w:spacing w:before="120" w:after="120"/>
        <w:rPr>
          <w:rFonts w:asciiTheme="minorHAnsi" w:hAnsiTheme="minorHAnsi" w:cstheme="minorHAnsi"/>
          <w:lang w:eastAsia="cs-CZ"/>
        </w:rPr>
      </w:pPr>
      <w:r w:rsidRPr="00D17FBB">
        <w:rPr>
          <w:rFonts w:asciiTheme="minorHAnsi" w:hAnsiTheme="minorHAnsi" w:cstheme="minorHAnsi"/>
          <w:lang w:eastAsia="cs-CZ"/>
        </w:rPr>
        <w:t xml:space="preserve">Osoba pověřená jednat jménem zhotovitele ve věcech </w:t>
      </w:r>
      <w:r w:rsidRPr="00D17FBB">
        <w:rPr>
          <w:rFonts w:asciiTheme="minorHAnsi" w:hAnsiTheme="minorHAnsi" w:cstheme="minorHAnsi"/>
          <w:lang w:eastAsia="cs-CZ"/>
        </w:rPr>
        <w:tab/>
      </w:r>
    </w:p>
    <w:p w14:paraId="69214CEC"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lang w:eastAsia="cs-CZ"/>
        </w:rPr>
        <w:t>smluvních:</w:t>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b/>
          <w:highlight w:val="lightGray"/>
          <w:lang w:eastAsia="cs-CZ"/>
        </w:rPr>
        <w:t>..........................................................…………</w:t>
      </w:r>
    </w:p>
    <w:p w14:paraId="3D90ECAD"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lang w:eastAsia="cs-CZ"/>
        </w:rPr>
        <w:t>IČO:</w:t>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b/>
          <w:highlight w:val="lightGray"/>
          <w:lang w:eastAsia="cs-CZ"/>
        </w:rPr>
        <w:t>..........................................................…………</w:t>
      </w:r>
    </w:p>
    <w:p w14:paraId="7BD474BF" w14:textId="77777777" w:rsidR="00956548" w:rsidRPr="00D17FBB" w:rsidRDefault="00956548" w:rsidP="00956548">
      <w:pPr>
        <w:spacing w:before="120" w:after="120"/>
        <w:rPr>
          <w:rFonts w:asciiTheme="minorHAnsi" w:hAnsiTheme="minorHAnsi" w:cstheme="minorHAnsi"/>
          <w:b/>
          <w:lang w:eastAsia="cs-CZ"/>
        </w:rPr>
      </w:pPr>
      <w:r w:rsidRPr="00D17FBB">
        <w:rPr>
          <w:rFonts w:asciiTheme="minorHAnsi" w:hAnsiTheme="minorHAnsi" w:cstheme="minorHAnsi"/>
          <w:lang w:eastAsia="cs-CZ"/>
        </w:rPr>
        <w:t>DIČ:</w:t>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lang w:eastAsia="cs-CZ"/>
        </w:rPr>
        <w:tab/>
      </w:r>
      <w:r w:rsidRPr="00D17FBB">
        <w:rPr>
          <w:rFonts w:asciiTheme="minorHAnsi" w:hAnsiTheme="minorHAnsi" w:cstheme="minorHAnsi"/>
          <w:b/>
          <w:highlight w:val="lightGray"/>
          <w:lang w:eastAsia="cs-CZ"/>
        </w:rPr>
        <w:t>..........................................................…………</w:t>
      </w:r>
    </w:p>
    <w:p w14:paraId="208FC3AB" w14:textId="77777777" w:rsidR="006F6AD4" w:rsidRPr="00D17FBB" w:rsidRDefault="00E26071" w:rsidP="00956548">
      <w:pPr>
        <w:widowControl w:val="0"/>
        <w:tabs>
          <w:tab w:val="left" w:pos="2268"/>
        </w:tabs>
        <w:jc w:val="both"/>
        <w:rPr>
          <w:rFonts w:asciiTheme="minorHAnsi" w:hAnsiTheme="minorHAnsi" w:cstheme="minorHAnsi"/>
        </w:rPr>
      </w:pPr>
      <w:r w:rsidRPr="00D17FBB">
        <w:rPr>
          <w:rFonts w:asciiTheme="minorHAnsi" w:hAnsiTheme="minorHAnsi" w:cstheme="minorHAnsi"/>
        </w:rPr>
        <w:t>(dále jen jako „</w:t>
      </w:r>
      <w:r w:rsidR="005C150F" w:rsidRPr="00D17FBB">
        <w:rPr>
          <w:rFonts w:asciiTheme="minorHAnsi" w:hAnsiTheme="minorHAnsi" w:cstheme="minorHAnsi"/>
        </w:rPr>
        <w:t>Z</w:t>
      </w:r>
      <w:r w:rsidR="003524A0" w:rsidRPr="00D17FBB">
        <w:rPr>
          <w:rFonts w:asciiTheme="minorHAnsi" w:hAnsiTheme="minorHAnsi" w:cstheme="minorHAnsi"/>
        </w:rPr>
        <w:t>hotovitel</w:t>
      </w:r>
      <w:r w:rsidRPr="00D17FBB">
        <w:rPr>
          <w:rFonts w:asciiTheme="minorHAnsi" w:hAnsiTheme="minorHAnsi" w:cstheme="minorHAnsi"/>
        </w:rPr>
        <w:t xml:space="preserve">“) </w:t>
      </w:r>
    </w:p>
    <w:p w14:paraId="46522966" w14:textId="77777777" w:rsidR="00E45E70" w:rsidRPr="00D17FBB" w:rsidRDefault="00E45E70" w:rsidP="00E45E70">
      <w:pPr>
        <w:widowControl w:val="0"/>
        <w:jc w:val="both"/>
        <w:outlineLvl w:val="0"/>
        <w:rPr>
          <w:rFonts w:asciiTheme="minorHAnsi" w:hAnsiTheme="minorHAnsi" w:cstheme="minorHAnsi"/>
          <w:lang w:eastAsia="cs-CZ"/>
        </w:rPr>
      </w:pPr>
      <w:r w:rsidRPr="00D17FBB">
        <w:rPr>
          <w:rFonts w:asciiTheme="minorHAnsi" w:hAnsiTheme="minorHAnsi" w:cstheme="minorHAnsi"/>
          <w:lang w:eastAsia="cs-CZ"/>
        </w:rPr>
        <w:t>(společně také jako „</w:t>
      </w:r>
      <w:r w:rsidRPr="00D17FBB">
        <w:rPr>
          <w:rFonts w:asciiTheme="minorHAnsi" w:hAnsiTheme="minorHAnsi" w:cstheme="minorHAnsi"/>
          <w:b/>
          <w:lang w:eastAsia="cs-CZ"/>
        </w:rPr>
        <w:t>Smluvní strany</w:t>
      </w:r>
      <w:r w:rsidRPr="00D17FBB">
        <w:rPr>
          <w:rFonts w:asciiTheme="minorHAnsi" w:hAnsiTheme="minorHAnsi" w:cstheme="minorHAnsi"/>
          <w:lang w:eastAsia="cs-CZ"/>
        </w:rPr>
        <w:t>“ nebo jednotlivě „</w:t>
      </w:r>
      <w:r w:rsidRPr="00D17FBB">
        <w:rPr>
          <w:rFonts w:asciiTheme="minorHAnsi" w:hAnsiTheme="minorHAnsi" w:cstheme="minorHAnsi"/>
          <w:b/>
          <w:lang w:eastAsia="cs-CZ"/>
        </w:rPr>
        <w:t>Smluvní strana</w:t>
      </w:r>
      <w:r w:rsidRPr="00D17FBB">
        <w:rPr>
          <w:rFonts w:asciiTheme="minorHAnsi" w:hAnsiTheme="minorHAnsi" w:cstheme="minorHAnsi"/>
          <w:lang w:eastAsia="cs-CZ"/>
        </w:rPr>
        <w:t>“)</w:t>
      </w:r>
    </w:p>
    <w:p w14:paraId="590B0352" w14:textId="77777777" w:rsidR="00E45E70" w:rsidRPr="00D17FBB" w:rsidRDefault="00E45E70" w:rsidP="00E26071">
      <w:pPr>
        <w:widowControl w:val="0"/>
        <w:tabs>
          <w:tab w:val="left" w:pos="2268"/>
        </w:tabs>
        <w:jc w:val="both"/>
        <w:rPr>
          <w:rFonts w:asciiTheme="minorHAnsi" w:hAnsiTheme="minorHAnsi" w:cstheme="minorHAnsi"/>
        </w:rPr>
      </w:pPr>
    </w:p>
    <w:p w14:paraId="168B55C1" w14:textId="77777777" w:rsidR="001576D0" w:rsidRPr="00D17FBB" w:rsidRDefault="001576D0" w:rsidP="001576D0">
      <w:pPr>
        <w:widowControl w:val="0"/>
        <w:tabs>
          <w:tab w:val="left" w:pos="2268"/>
        </w:tabs>
        <w:jc w:val="both"/>
        <w:rPr>
          <w:rFonts w:asciiTheme="minorHAnsi" w:hAnsiTheme="minorHAnsi" w:cstheme="minorHAnsi"/>
        </w:rPr>
      </w:pPr>
      <w:r w:rsidRPr="00D17FBB">
        <w:rPr>
          <w:rFonts w:asciiTheme="minorHAnsi" w:hAnsiTheme="minorHAnsi" w:cstheme="minorHAnsi"/>
        </w:rPr>
        <w:t>se dohodl</w:t>
      </w:r>
      <w:r w:rsidR="00F54C04" w:rsidRPr="00D17FBB">
        <w:rPr>
          <w:rFonts w:asciiTheme="minorHAnsi" w:hAnsiTheme="minorHAnsi" w:cstheme="minorHAnsi"/>
        </w:rPr>
        <w:t>y</w:t>
      </w:r>
      <w:r w:rsidRPr="00D17FBB">
        <w:rPr>
          <w:rFonts w:asciiTheme="minorHAnsi" w:hAnsiTheme="minorHAnsi" w:cstheme="minorHAnsi"/>
        </w:rPr>
        <w:t xml:space="preserve"> na následujících ustanoveních:</w:t>
      </w:r>
    </w:p>
    <w:p w14:paraId="7A659557" w14:textId="10EC3528" w:rsidR="00E26071" w:rsidRPr="00D17FBB" w:rsidRDefault="00E26071" w:rsidP="000C1E31">
      <w:pPr>
        <w:keepNext/>
        <w:widowControl w:val="0"/>
        <w:tabs>
          <w:tab w:val="left" w:pos="2268"/>
        </w:tabs>
        <w:jc w:val="center"/>
        <w:rPr>
          <w:rFonts w:asciiTheme="minorHAnsi" w:hAnsiTheme="minorHAnsi" w:cstheme="minorHAnsi"/>
          <w:b/>
        </w:rPr>
      </w:pPr>
      <w:r w:rsidRPr="00D17FBB">
        <w:rPr>
          <w:rFonts w:asciiTheme="minorHAnsi" w:hAnsiTheme="minorHAnsi" w:cstheme="minorHAnsi"/>
          <w:b/>
        </w:rPr>
        <w:lastRenderedPageBreak/>
        <w:t>Článek II.</w:t>
      </w:r>
    </w:p>
    <w:p w14:paraId="261F2EB5" w14:textId="77777777" w:rsidR="00B9148F" w:rsidRPr="00D17FBB" w:rsidRDefault="00E26071"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 xml:space="preserve">Předmět </w:t>
      </w:r>
      <w:r w:rsidR="00D27FCE" w:rsidRPr="00D17FBB">
        <w:rPr>
          <w:rFonts w:asciiTheme="minorHAnsi" w:hAnsiTheme="minorHAnsi" w:cstheme="minorHAnsi"/>
        </w:rPr>
        <w:t>s</w:t>
      </w:r>
      <w:r w:rsidR="00467F3A" w:rsidRPr="00D17FBB">
        <w:rPr>
          <w:rFonts w:asciiTheme="minorHAnsi" w:hAnsiTheme="minorHAnsi" w:cstheme="minorHAnsi"/>
        </w:rPr>
        <w:t>mlo</w:t>
      </w:r>
      <w:r w:rsidRPr="00D17FBB">
        <w:rPr>
          <w:rFonts w:asciiTheme="minorHAnsi" w:hAnsiTheme="minorHAnsi" w:cstheme="minorHAnsi"/>
        </w:rPr>
        <w:t>uvy</w:t>
      </w:r>
    </w:p>
    <w:p w14:paraId="154F9239" w14:textId="77777777" w:rsidR="002164B8" w:rsidRPr="00D17FBB"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D17FBB">
        <w:rPr>
          <w:rFonts w:asciiTheme="minorHAnsi" w:hAnsiTheme="minorHAnsi" w:cstheme="minorHAnsi"/>
          <w:lang w:eastAsia="cs-CZ"/>
        </w:rPr>
        <w:t>Zhotovitel se touto</w:t>
      </w:r>
      <w:r w:rsidR="005C150F" w:rsidRPr="00D17FBB">
        <w:rPr>
          <w:rFonts w:asciiTheme="minorHAnsi" w:hAnsiTheme="minorHAnsi" w:cstheme="minorHAnsi"/>
          <w:lang w:eastAsia="cs-CZ"/>
        </w:rPr>
        <w:t xml:space="preserve"> </w:t>
      </w:r>
      <w:r w:rsidR="004703B6" w:rsidRPr="00D17FBB">
        <w:rPr>
          <w:rFonts w:asciiTheme="minorHAnsi" w:hAnsiTheme="minorHAnsi" w:cstheme="minorHAnsi"/>
          <w:lang w:eastAsia="cs-CZ"/>
        </w:rPr>
        <w:t>S</w:t>
      </w:r>
      <w:r w:rsidR="005C150F" w:rsidRPr="00D17FBB">
        <w:rPr>
          <w:rFonts w:asciiTheme="minorHAnsi" w:hAnsiTheme="minorHAnsi" w:cstheme="minorHAnsi"/>
          <w:lang w:eastAsia="cs-CZ"/>
        </w:rPr>
        <w:t>mlouvou zavazuje provést pro O</w:t>
      </w:r>
      <w:r w:rsidRPr="00D17FBB">
        <w:rPr>
          <w:rFonts w:asciiTheme="minorHAnsi" w:hAnsiTheme="minorHAnsi" w:cstheme="minorHAnsi"/>
          <w:lang w:eastAsia="cs-CZ"/>
        </w:rPr>
        <w:t xml:space="preserve">bjednatele na svůj náklad a nebezpečí sjednané dílo dle čl. II </w:t>
      </w:r>
      <w:r w:rsidR="00E4597C" w:rsidRPr="00D17FBB">
        <w:rPr>
          <w:rFonts w:asciiTheme="minorHAnsi" w:hAnsiTheme="minorHAnsi" w:cstheme="minorHAnsi"/>
          <w:lang w:eastAsia="cs-CZ"/>
        </w:rPr>
        <w:t xml:space="preserve">a čl. III. </w:t>
      </w:r>
      <w:r w:rsidR="004703B6" w:rsidRPr="00D17FBB">
        <w:rPr>
          <w:rFonts w:asciiTheme="minorHAnsi" w:hAnsiTheme="minorHAnsi" w:cstheme="minorHAnsi"/>
          <w:lang w:eastAsia="cs-CZ"/>
        </w:rPr>
        <w:t>této S</w:t>
      </w:r>
      <w:r w:rsidR="005C150F" w:rsidRPr="00D17FBB">
        <w:rPr>
          <w:rFonts w:asciiTheme="minorHAnsi" w:hAnsiTheme="minorHAnsi" w:cstheme="minorHAnsi"/>
          <w:lang w:eastAsia="cs-CZ"/>
        </w:rPr>
        <w:t>mlouvy a O</w:t>
      </w:r>
      <w:r w:rsidRPr="00D17FBB">
        <w:rPr>
          <w:rFonts w:asciiTheme="minorHAnsi" w:hAnsiTheme="minorHAnsi" w:cstheme="minorHAnsi"/>
          <w:lang w:eastAsia="cs-CZ"/>
        </w:rPr>
        <w:t xml:space="preserve">bjednatel se zavazuje </w:t>
      </w:r>
      <w:r w:rsidR="00C45663" w:rsidRPr="00D17FBB">
        <w:rPr>
          <w:rFonts w:asciiTheme="minorHAnsi" w:hAnsiTheme="minorHAnsi" w:cstheme="minorHAnsi"/>
          <w:lang w:eastAsia="cs-CZ"/>
        </w:rPr>
        <w:t>dílo převzí</w:t>
      </w:r>
      <w:r w:rsidR="005C150F" w:rsidRPr="00D17FBB">
        <w:rPr>
          <w:rFonts w:asciiTheme="minorHAnsi" w:hAnsiTheme="minorHAnsi" w:cstheme="minorHAnsi"/>
          <w:lang w:eastAsia="cs-CZ"/>
        </w:rPr>
        <w:t>t a za provedené dílo zaplatit Z</w:t>
      </w:r>
      <w:r w:rsidR="00C45663" w:rsidRPr="00D17FBB">
        <w:rPr>
          <w:rFonts w:asciiTheme="minorHAnsi" w:hAnsiTheme="minorHAnsi" w:cstheme="minorHAnsi"/>
          <w:lang w:eastAsia="cs-CZ"/>
        </w:rPr>
        <w:t>hotoviteli cenu ve výši a za podmínek sjednaných v</w:t>
      </w:r>
      <w:r w:rsidR="004703B6" w:rsidRPr="00D17FBB">
        <w:rPr>
          <w:rFonts w:asciiTheme="minorHAnsi" w:hAnsiTheme="minorHAnsi" w:cstheme="minorHAnsi"/>
          <w:lang w:eastAsia="cs-CZ"/>
        </w:rPr>
        <w:t> této S</w:t>
      </w:r>
      <w:r w:rsidR="00C45663" w:rsidRPr="00D17FBB">
        <w:rPr>
          <w:rFonts w:asciiTheme="minorHAnsi" w:hAnsiTheme="minorHAnsi" w:cstheme="minorHAnsi"/>
          <w:lang w:eastAsia="cs-CZ"/>
        </w:rPr>
        <w:t>mlouvě.</w:t>
      </w:r>
    </w:p>
    <w:p w14:paraId="28A95E97" w14:textId="77777777" w:rsidR="009E2B13" w:rsidRPr="00D17FBB" w:rsidRDefault="009E2B13" w:rsidP="009E2B13">
      <w:pPr>
        <w:pStyle w:val="Zkladntext"/>
        <w:tabs>
          <w:tab w:val="left" w:pos="567"/>
        </w:tabs>
        <w:spacing w:after="0"/>
        <w:jc w:val="both"/>
        <w:rPr>
          <w:rFonts w:asciiTheme="minorHAnsi" w:hAnsiTheme="minorHAnsi" w:cstheme="minorHAnsi"/>
          <w:lang w:eastAsia="cs-CZ"/>
        </w:rPr>
      </w:pPr>
    </w:p>
    <w:p w14:paraId="049E7E15" w14:textId="69DAAD9A" w:rsidR="00737069" w:rsidRPr="00D17FBB" w:rsidRDefault="004365D9" w:rsidP="000A2B04">
      <w:pPr>
        <w:pStyle w:val="Zkladntext"/>
        <w:numPr>
          <w:ilvl w:val="1"/>
          <w:numId w:val="12"/>
        </w:numPr>
        <w:tabs>
          <w:tab w:val="left" w:pos="567"/>
        </w:tabs>
        <w:spacing w:after="0"/>
        <w:ind w:left="0" w:firstLine="0"/>
        <w:jc w:val="both"/>
        <w:rPr>
          <w:rFonts w:asciiTheme="minorHAnsi" w:hAnsiTheme="minorHAnsi" w:cstheme="minorHAnsi"/>
          <w:lang w:eastAsia="cs-CZ"/>
        </w:rPr>
      </w:pPr>
      <w:r w:rsidRPr="00D17FBB">
        <w:rPr>
          <w:rFonts w:asciiTheme="minorHAnsi" w:hAnsiTheme="minorHAnsi" w:cstheme="minorHAnsi"/>
        </w:rPr>
        <w:t>Podkladem p</w:t>
      </w:r>
      <w:r w:rsidR="004703B6" w:rsidRPr="00D17FBB">
        <w:rPr>
          <w:rFonts w:asciiTheme="minorHAnsi" w:hAnsiTheme="minorHAnsi" w:cstheme="minorHAnsi"/>
        </w:rPr>
        <w:t>ro uzavření S</w:t>
      </w:r>
      <w:r w:rsidR="005C150F" w:rsidRPr="00D17FBB">
        <w:rPr>
          <w:rFonts w:asciiTheme="minorHAnsi" w:hAnsiTheme="minorHAnsi" w:cstheme="minorHAnsi"/>
        </w:rPr>
        <w:t>mlouvy je nabídka Z</w:t>
      </w:r>
      <w:r w:rsidRPr="00D17FBB">
        <w:rPr>
          <w:rFonts w:asciiTheme="minorHAnsi" w:hAnsiTheme="minorHAnsi" w:cstheme="minorHAnsi"/>
        </w:rPr>
        <w:t>hotovitele předložená na veřejnou zakázku s názvem „</w:t>
      </w:r>
      <w:r w:rsidR="00227490" w:rsidRPr="00D17FBB">
        <w:rPr>
          <w:rStyle w:val="Siln"/>
          <w:rFonts w:asciiTheme="minorHAnsi" w:hAnsiTheme="minorHAnsi" w:cstheme="minorHAnsi"/>
        </w:rPr>
        <w:t>III/01945 Rantířov opěrná zeď</w:t>
      </w:r>
      <w:r w:rsidRPr="00D17FBB">
        <w:rPr>
          <w:rFonts w:asciiTheme="minorHAnsi" w:hAnsiTheme="minorHAnsi" w:cstheme="minorHAnsi"/>
        </w:rPr>
        <w:t>“ zadávanou v</w:t>
      </w:r>
      <w:r w:rsidR="000B166E" w:rsidRPr="00D17FBB">
        <w:rPr>
          <w:rFonts w:asciiTheme="minorHAnsi" w:hAnsiTheme="minorHAnsi" w:cstheme="minorHAnsi"/>
        </w:rPr>
        <w:t>e zjednodušeném</w:t>
      </w:r>
      <w:r w:rsidR="001B3BAC" w:rsidRPr="00D17FBB">
        <w:rPr>
          <w:rFonts w:asciiTheme="minorHAnsi" w:hAnsiTheme="minorHAnsi" w:cstheme="minorHAnsi"/>
        </w:rPr>
        <w:t xml:space="preserve"> podlimitním</w:t>
      </w:r>
      <w:r w:rsidRPr="00D17FBB">
        <w:rPr>
          <w:rFonts w:asciiTheme="minorHAnsi" w:hAnsiTheme="minorHAnsi" w:cstheme="minorHAnsi"/>
        </w:rPr>
        <w:t xml:space="preserve"> řízení dle zákona č. 134/2016 Sb., o zadávání veřejných zakázek, v platném znění (dále jen „ZZVZ“)</w:t>
      </w:r>
      <w:r w:rsidR="00B174ED" w:rsidRPr="00D17FBB">
        <w:rPr>
          <w:rFonts w:asciiTheme="minorHAnsi" w:hAnsiTheme="minorHAnsi" w:cstheme="minorHAnsi"/>
        </w:rPr>
        <w:t xml:space="preserve"> </w:t>
      </w:r>
      <w:r w:rsidR="00B174ED" w:rsidRPr="00D17FBB">
        <w:rPr>
          <w:rFonts w:asciiTheme="minorHAnsi" w:hAnsiTheme="minorHAnsi" w:cstheme="minorHAnsi"/>
          <w:lang w:eastAsia="cs-CZ"/>
        </w:rPr>
        <w:t xml:space="preserve">a dále </w:t>
      </w:r>
      <w:r w:rsidR="003A4E14" w:rsidRPr="00D17FBB">
        <w:rPr>
          <w:rFonts w:asciiTheme="minorHAnsi" w:hAnsiTheme="minorHAnsi" w:cstheme="minorHAnsi"/>
          <w:b/>
        </w:rPr>
        <w:t>Obchodní</w:t>
      </w:r>
      <w:r w:rsidR="00B174ED" w:rsidRPr="00D17FBB">
        <w:rPr>
          <w:rFonts w:asciiTheme="minorHAnsi" w:hAnsiTheme="minorHAnsi" w:cstheme="minorHAnsi"/>
          <w:b/>
        </w:rPr>
        <w:t xml:space="preserve"> podmínk</w:t>
      </w:r>
      <w:r w:rsidR="003A4E14" w:rsidRPr="00D17FBB">
        <w:rPr>
          <w:rFonts w:asciiTheme="minorHAnsi" w:hAnsiTheme="minorHAnsi" w:cstheme="minorHAnsi"/>
          <w:b/>
        </w:rPr>
        <w:t>y</w:t>
      </w:r>
      <w:r w:rsidR="00B174ED" w:rsidRPr="00D17FBB">
        <w:rPr>
          <w:rFonts w:asciiTheme="minorHAnsi" w:hAnsiTheme="minorHAnsi" w:cstheme="minorHAnsi"/>
          <w:b/>
        </w:rPr>
        <w:t xml:space="preserve"> zadavatele pro veřejné zakázky na stavební práce dle § 37 odst. 1 písm. c) ZZVZ</w:t>
      </w:r>
      <w:r w:rsidR="00B174ED" w:rsidRPr="00D17FBB">
        <w:rPr>
          <w:rFonts w:asciiTheme="minorHAnsi" w:hAnsiTheme="minorHAnsi" w:cstheme="minorHAnsi"/>
        </w:rPr>
        <w:t>,</w:t>
      </w:r>
      <w:r w:rsidR="00B174ED" w:rsidRPr="00D17FBB">
        <w:rPr>
          <w:rFonts w:asciiTheme="minorHAnsi" w:hAnsiTheme="minorHAnsi" w:cstheme="minorHAnsi"/>
          <w:b/>
        </w:rPr>
        <w:t xml:space="preserve"> vydan</w:t>
      </w:r>
      <w:r w:rsidR="003A4E14" w:rsidRPr="00D17FBB">
        <w:rPr>
          <w:rFonts w:asciiTheme="minorHAnsi" w:hAnsiTheme="minorHAnsi" w:cstheme="minorHAnsi"/>
          <w:b/>
        </w:rPr>
        <w:t>é</w:t>
      </w:r>
      <w:r w:rsidR="00B174ED" w:rsidRPr="00D17FBB">
        <w:rPr>
          <w:rFonts w:asciiTheme="minorHAnsi" w:hAnsiTheme="minorHAnsi" w:cstheme="minorHAnsi"/>
          <w:b/>
        </w:rPr>
        <w:t xml:space="preserve"> dle § 1751 a násl. OZ</w:t>
      </w:r>
      <w:r w:rsidR="003A4E14" w:rsidRPr="00D17FBB">
        <w:rPr>
          <w:rFonts w:asciiTheme="minorHAnsi" w:hAnsiTheme="minorHAnsi" w:cstheme="minorHAnsi"/>
          <w:b/>
        </w:rPr>
        <w:t>.</w:t>
      </w:r>
      <w:r w:rsidR="00B174ED" w:rsidRPr="00D17FBB">
        <w:rPr>
          <w:rFonts w:asciiTheme="minorHAnsi" w:hAnsiTheme="minorHAnsi" w:cstheme="minorHAnsi"/>
          <w:lang w:eastAsia="cs-CZ"/>
        </w:rPr>
        <w:t xml:space="preserve"> </w:t>
      </w:r>
    </w:p>
    <w:p w14:paraId="4F579A15" w14:textId="76EFF6F9" w:rsidR="00B9148F" w:rsidRPr="00D17FBB" w:rsidRDefault="00B9148F" w:rsidP="00B9317B">
      <w:pPr>
        <w:keepNext/>
        <w:rPr>
          <w:rFonts w:asciiTheme="minorHAnsi" w:hAnsiTheme="minorHAnsi" w:cstheme="minorHAnsi"/>
          <w:b/>
        </w:rPr>
      </w:pPr>
    </w:p>
    <w:p w14:paraId="6EBF0925" w14:textId="77777777" w:rsidR="00BA4C13" w:rsidRPr="00D17FBB" w:rsidRDefault="00BA4C13" w:rsidP="000C1E31">
      <w:pPr>
        <w:keepNext/>
        <w:widowControl w:val="0"/>
        <w:tabs>
          <w:tab w:val="left" w:pos="2268"/>
        </w:tabs>
        <w:jc w:val="center"/>
        <w:rPr>
          <w:rFonts w:asciiTheme="minorHAnsi" w:hAnsiTheme="minorHAnsi" w:cstheme="minorHAnsi"/>
          <w:b/>
        </w:rPr>
      </w:pPr>
      <w:r w:rsidRPr="00D17FBB">
        <w:rPr>
          <w:rFonts w:asciiTheme="minorHAnsi" w:hAnsiTheme="minorHAnsi" w:cstheme="minorHAnsi"/>
          <w:b/>
        </w:rPr>
        <w:t>Článek III.</w:t>
      </w:r>
    </w:p>
    <w:p w14:paraId="31CEB166" w14:textId="6202886C" w:rsidR="00BA4C13" w:rsidRPr="00D17FBB" w:rsidRDefault="009E2B13" w:rsidP="0099098B">
      <w:pPr>
        <w:pStyle w:val="Nadpis2"/>
        <w:numPr>
          <w:ilvl w:val="0"/>
          <w:numId w:val="0"/>
        </w:numPr>
        <w:tabs>
          <w:tab w:val="center" w:pos="4706"/>
          <w:tab w:val="left" w:pos="7365"/>
        </w:tabs>
        <w:spacing w:after="240"/>
        <w:ind w:left="578" w:hanging="578"/>
        <w:rPr>
          <w:rFonts w:asciiTheme="minorHAnsi" w:hAnsiTheme="minorHAnsi" w:cstheme="minorHAnsi"/>
        </w:rPr>
      </w:pPr>
      <w:r w:rsidRPr="00D17FBB">
        <w:rPr>
          <w:rFonts w:asciiTheme="minorHAnsi" w:hAnsiTheme="minorHAnsi" w:cstheme="minorHAnsi"/>
        </w:rPr>
        <w:t>Specifikace díla</w:t>
      </w:r>
    </w:p>
    <w:p w14:paraId="617871B1" w14:textId="556FA6C9" w:rsidR="007A375F" w:rsidRPr="00D17FBB" w:rsidRDefault="006D3A9B"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D17FBB">
        <w:rPr>
          <w:rFonts w:asciiTheme="minorHAnsi" w:hAnsiTheme="minorHAnsi" w:cstheme="minorHAnsi"/>
          <w:bCs/>
          <w:lang w:eastAsia="cs-CZ"/>
        </w:rPr>
        <w:t>Předmětem této S</w:t>
      </w:r>
      <w:r w:rsidR="009E2B13" w:rsidRPr="00D17FBB">
        <w:rPr>
          <w:rFonts w:asciiTheme="minorHAnsi" w:hAnsiTheme="minorHAnsi" w:cstheme="minorHAnsi"/>
          <w:bCs/>
          <w:lang w:eastAsia="cs-CZ"/>
        </w:rPr>
        <w:t xml:space="preserve">mlouvy je </w:t>
      </w:r>
      <w:r w:rsidR="00F91A31" w:rsidRPr="00D17FBB">
        <w:rPr>
          <w:rFonts w:asciiTheme="minorHAnsi" w:hAnsiTheme="minorHAnsi" w:cstheme="minorHAnsi"/>
        </w:rPr>
        <w:t>oprava opěrné zdi navazující na most ev. č. 01945-3 na silnici III. třídy č. 01945 v intravilánu obce Rantířov, před koncem obce směr Vyskytná nad Jihlavou, okres Jihlava. Staničení je v km 4,624–4,642. S opravou zdi je navržena i oprava přilehlého úseku komunikace</w:t>
      </w:r>
      <w:r w:rsidR="000A2B04" w:rsidRPr="00D17FBB">
        <w:rPr>
          <w:rFonts w:asciiTheme="minorHAnsi" w:hAnsiTheme="minorHAnsi" w:cstheme="minorHAnsi"/>
        </w:rPr>
        <w:t>.</w:t>
      </w:r>
    </w:p>
    <w:p w14:paraId="64AE72C2" w14:textId="77777777" w:rsidR="004A55B7" w:rsidRPr="00D17FBB"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1375660E" w14:textId="4FE6CE9A" w:rsidR="008936DF" w:rsidRPr="00D17FBB" w:rsidRDefault="00A56906" w:rsidP="000A2B04">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D17FBB">
        <w:rPr>
          <w:rFonts w:asciiTheme="minorHAnsi" w:hAnsiTheme="minorHAnsi" w:cstheme="minorHAnsi"/>
          <w:bCs/>
          <w:lang w:eastAsia="cs-CZ"/>
        </w:rPr>
        <w:t>Předmětem díla je provedení všech činností, prací a dodávek obsažených v </w:t>
      </w:r>
      <w:r w:rsidR="000C1E31" w:rsidRPr="00D17FBB">
        <w:rPr>
          <w:rFonts w:asciiTheme="minorHAnsi" w:hAnsiTheme="minorHAnsi" w:cstheme="minorHAnsi"/>
          <w:bCs/>
          <w:lang w:eastAsia="cs-CZ"/>
        </w:rPr>
        <w:t>projektové dokumentaci pro prová</w:t>
      </w:r>
      <w:r w:rsidRPr="00D17FBB">
        <w:rPr>
          <w:rFonts w:asciiTheme="minorHAnsi" w:hAnsiTheme="minorHAnsi" w:cstheme="minorHAnsi"/>
          <w:bCs/>
          <w:lang w:eastAsia="cs-CZ"/>
        </w:rPr>
        <w:t>d</w:t>
      </w:r>
      <w:r w:rsidR="000C1E31" w:rsidRPr="00D17FBB">
        <w:rPr>
          <w:rFonts w:asciiTheme="minorHAnsi" w:hAnsiTheme="minorHAnsi" w:cstheme="minorHAnsi"/>
          <w:bCs/>
          <w:lang w:eastAsia="cs-CZ"/>
        </w:rPr>
        <w:t>ě</w:t>
      </w:r>
      <w:r w:rsidRPr="00D17FBB">
        <w:rPr>
          <w:rFonts w:asciiTheme="minorHAnsi" w:hAnsiTheme="minorHAnsi" w:cstheme="minorHAnsi"/>
          <w:bCs/>
          <w:lang w:eastAsia="cs-CZ"/>
        </w:rPr>
        <w:t>ní stavby s názvem „</w:t>
      </w:r>
      <w:r w:rsidR="0099098B" w:rsidRPr="00D17FBB">
        <w:rPr>
          <w:rFonts w:asciiTheme="minorHAnsi" w:hAnsiTheme="minorHAnsi" w:cstheme="minorHAnsi"/>
          <w:b/>
        </w:rPr>
        <w:t>III/01945 Rantířov, opěrná zeď u mostu ev.č. 01945-3 v km 4,624 – 4,642</w:t>
      </w:r>
      <w:r w:rsidR="00EB59E0" w:rsidRPr="00D17FBB">
        <w:rPr>
          <w:rFonts w:asciiTheme="minorHAnsi" w:hAnsiTheme="minorHAnsi" w:cstheme="minorHAnsi"/>
          <w:bCs/>
          <w:lang w:eastAsia="cs-CZ"/>
        </w:rPr>
        <w:t>“ (dále projektová dokumentace), kterou vypracoval</w:t>
      </w:r>
      <w:r w:rsidR="0099098B" w:rsidRPr="00D17FBB">
        <w:rPr>
          <w:rFonts w:asciiTheme="minorHAnsi" w:hAnsiTheme="minorHAnsi" w:cstheme="minorHAnsi"/>
        </w:rPr>
        <w:t xml:space="preserve"> Atelier M.A.A.T., s.r.o., IČO: 28145968</w:t>
      </w:r>
      <w:r w:rsidR="00FD59C5" w:rsidRPr="00D17FBB">
        <w:rPr>
          <w:rFonts w:asciiTheme="minorHAnsi" w:hAnsiTheme="minorHAnsi" w:cstheme="minorHAnsi"/>
        </w:rPr>
        <w:t>,</w:t>
      </w:r>
      <w:r w:rsidR="0099098B" w:rsidRPr="00D17FBB">
        <w:rPr>
          <w:rFonts w:asciiTheme="minorHAnsi" w:hAnsiTheme="minorHAnsi" w:cstheme="minorHAnsi"/>
        </w:rPr>
        <w:t xml:space="preserve"> se sídlem Převrátilská 330/15, 390 01 Tábor, zodpovědný projektant: Ing. Jiří Samec, autorizovaný inženýr pro mosty a inženýrské konstrukce, ČKAIT 0100156</w:t>
      </w:r>
      <w:r w:rsidR="00590503" w:rsidRPr="00D17FBB">
        <w:rPr>
          <w:rFonts w:asciiTheme="minorHAnsi" w:hAnsiTheme="minorHAnsi" w:cstheme="minorHAnsi"/>
          <w:bCs/>
          <w:lang w:eastAsia="cs-CZ"/>
        </w:rPr>
        <w:t xml:space="preserve">, </w:t>
      </w:r>
      <w:r w:rsidRPr="00D17FBB">
        <w:rPr>
          <w:rFonts w:asciiTheme="minorHAnsi" w:hAnsiTheme="minorHAnsi" w:cstheme="minorHAnsi"/>
          <w:bCs/>
          <w:lang w:eastAsia="cs-CZ"/>
        </w:rPr>
        <w:t xml:space="preserve">v soupise stavebních prací, dodávek a služeb s výkazem výměr k této projektové dokumentaci, </w:t>
      </w:r>
      <w:r w:rsidR="002B2986" w:rsidRPr="00D17FBB">
        <w:rPr>
          <w:rFonts w:asciiTheme="minorHAnsi" w:hAnsiTheme="minorHAnsi" w:cstheme="minorHAnsi"/>
          <w:bCs/>
          <w:lang w:eastAsia="cs-CZ"/>
        </w:rPr>
        <w:t>který tvoří přílohu</w:t>
      </w:r>
      <w:r w:rsidR="00971300" w:rsidRPr="00D17FBB">
        <w:rPr>
          <w:rFonts w:asciiTheme="minorHAnsi" w:hAnsiTheme="minorHAnsi" w:cstheme="minorHAnsi"/>
          <w:bCs/>
          <w:lang w:eastAsia="cs-CZ"/>
        </w:rPr>
        <w:t xml:space="preserve"> této Smlouvy.</w:t>
      </w:r>
    </w:p>
    <w:p w14:paraId="19D8D7F1" w14:textId="77777777" w:rsidR="00451D29" w:rsidRPr="00D17FBB"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2EE0FC83" w14:textId="77777777" w:rsidR="00184FE3" w:rsidRPr="00D17FBB"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D17FBB">
        <w:rPr>
          <w:rFonts w:asciiTheme="minorHAnsi" w:hAnsiTheme="minorHAnsi" w:cstheme="minorHAnsi"/>
          <w:bCs/>
          <w:lang w:eastAsia="cs-CZ"/>
        </w:rPr>
        <w:t>P</w:t>
      </w:r>
      <w:r w:rsidR="00184FE3" w:rsidRPr="00D17FBB">
        <w:rPr>
          <w:rFonts w:asciiTheme="minorHAnsi" w:hAnsiTheme="minorHAnsi" w:cstheme="minorHAnsi"/>
          <w:bCs/>
          <w:lang w:eastAsia="cs-CZ"/>
        </w:rPr>
        <w:t xml:space="preserve">ředmětem díla je provedení všech činností, prací, dodávek a služeb obsažených </w:t>
      </w:r>
      <w:r w:rsidR="00D65D5C" w:rsidRPr="00D17FBB">
        <w:rPr>
          <w:rFonts w:asciiTheme="minorHAnsi" w:hAnsiTheme="minorHAnsi" w:cstheme="minorHAnsi"/>
          <w:bCs/>
          <w:lang w:eastAsia="cs-CZ"/>
        </w:rPr>
        <w:t>v nabídce Z</w:t>
      </w:r>
      <w:r w:rsidRPr="00D17FBB">
        <w:rPr>
          <w:rFonts w:asciiTheme="minorHAnsi" w:hAnsiTheme="minorHAnsi" w:cstheme="minorHAnsi"/>
          <w:bCs/>
          <w:lang w:eastAsia="cs-CZ"/>
        </w:rPr>
        <w:t xml:space="preserve">hotovitele, která byla podána na základě zadávacích podmínek obsahujících zejména </w:t>
      </w:r>
      <w:r w:rsidR="00184FE3" w:rsidRPr="00D17FBB">
        <w:rPr>
          <w:rFonts w:asciiTheme="minorHAnsi" w:hAnsiTheme="minorHAnsi" w:cstheme="minorHAnsi"/>
          <w:bCs/>
          <w:lang w:eastAsia="cs-CZ"/>
        </w:rPr>
        <w:t>projektov</w:t>
      </w:r>
      <w:r w:rsidRPr="00D17FBB">
        <w:rPr>
          <w:rFonts w:asciiTheme="minorHAnsi" w:hAnsiTheme="minorHAnsi" w:cstheme="minorHAnsi"/>
          <w:bCs/>
          <w:lang w:eastAsia="cs-CZ"/>
        </w:rPr>
        <w:t>ou dokumentaci pro prov</w:t>
      </w:r>
      <w:r w:rsidR="005A5632" w:rsidRPr="00D17FBB">
        <w:rPr>
          <w:rFonts w:asciiTheme="minorHAnsi" w:hAnsiTheme="minorHAnsi" w:cstheme="minorHAnsi"/>
          <w:bCs/>
          <w:lang w:eastAsia="cs-CZ"/>
        </w:rPr>
        <w:t>á</w:t>
      </w:r>
      <w:r w:rsidRPr="00D17FBB">
        <w:rPr>
          <w:rFonts w:asciiTheme="minorHAnsi" w:hAnsiTheme="minorHAnsi" w:cstheme="minorHAnsi"/>
          <w:bCs/>
          <w:lang w:eastAsia="cs-CZ"/>
        </w:rPr>
        <w:t>d</w:t>
      </w:r>
      <w:r w:rsidR="005A5632" w:rsidRPr="00D17FBB">
        <w:rPr>
          <w:rFonts w:asciiTheme="minorHAnsi" w:hAnsiTheme="minorHAnsi" w:cstheme="minorHAnsi"/>
          <w:bCs/>
          <w:lang w:eastAsia="cs-CZ"/>
        </w:rPr>
        <w:t>ě</w:t>
      </w:r>
      <w:r w:rsidRPr="00D17FBB">
        <w:rPr>
          <w:rFonts w:asciiTheme="minorHAnsi" w:hAnsiTheme="minorHAnsi" w:cstheme="minorHAnsi"/>
          <w:bCs/>
          <w:lang w:eastAsia="cs-CZ"/>
        </w:rPr>
        <w:t>ní stavby, dále soupis prací, dodávek a služeb s výkazem výměr</w:t>
      </w:r>
      <w:r w:rsidR="00184FE3" w:rsidRPr="00D17FBB">
        <w:rPr>
          <w:rFonts w:asciiTheme="minorHAnsi" w:hAnsiTheme="minorHAnsi" w:cstheme="minorHAnsi"/>
          <w:bCs/>
          <w:lang w:eastAsia="cs-CZ"/>
        </w:rPr>
        <w:t>, a</w:t>
      </w:r>
      <w:r w:rsidRPr="00D17FBB">
        <w:rPr>
          <w:rFonts w:asciiTheme="minorHAnsi" w:hAnsiTheme="minorHAnsi" w:cstheme="minorHAnsi"/>
          <w:bCs/>
          <w:lang w:eastAsia="cs-CZ"/>
        </w:rPr>
        <w:t xml:space="preserve"> dále </w:t>
      </w:r>
      <w:r w:rsidR="00184FE3" w:rsidRPr="00D17FBB">
        <w:rPr>
          <w:rFonts w:asciiTheme="minorHAnsi" w:hAnsiTheme="minorHAnsi" w:cstheme="minorHAnsi"/>
          <w:bCs/>
          <w:lang w:eastAsia="cs-CZ"/>
        </w:rPr>
        <w:t>obchodní podmínk</w:t>
      </w:r>
      <w:r w:rsidRPr="00D17FBB">
        <w:rPr>
          <w:rFonts w:asciiTheme="minorHAnsi" w:hAnsiTheme="minorHAnsi" w:cstheme="minorHAnsi"/>
          <w:bCs/>
          <w:lang w:eastAsia="cs-CZ"/>
        </w:rPr>
        <w:t>y</w:t>
      </w:r>
      <w:r w:rsidR="00184FE3" w:rsidRPr="00D17FBB">
        <w:rPr>
          <w:rFonts w:asciiTheme="minorHAnsi" w:hAnsiTheme="minorHAnsi" w:cstheme="minorHAnsi"/>
          <w:bCs/>
          <w:lang w:eastAsia="cs-CZ"/>
        </w:rPr>
        <w:t>,</w:t>
      </w:r>
      <w:r w:rsidRPr="00D17FBB">
        <w:rPr>
          <w:rFonts w:asciiTheme="minorHAnsi" w:hAnsiTheme="minorHAnsi" w:cstheme="minorHAnsi"/>
          <w:bCs/>
          <w:lang w:eastAsia="cs-CZ"/>
        </w:rPr>
        <w:t xml:space="preserve"> jež jsou nedílnou součástí této smlouvy</w:t>
      </w:r>
      <w:r w:rsidR="00184FE3" w:rsidRPr="00D17FBB">
        <w:rPr>
          <w:rFonts w:asciiTheme="minorHAnsi" w:hAnsiTheme="minorHAnsi" w:cstheme="minorHAnsi"/>
          <w:bCs/>
          <w:lang w:eastAsia="cs-CZ"/>
        </w:rPr>
        <w:t>. Předmětem díla jsou rovněž činnosti, práce a dodávky, které nejsou v dokumentech uvedených v tomto článku s</w:t>
      </w:r>
      <w:r w:rsidR="006D3A9B" w:rsidRPr="00D17FBB">
        <w:rPr>
          <w:rFonts w:asciiTheme="minorHAnsi" w:hAnsiTheme="minorHAnsi" w:cstheme="minorHAnsi"/>
          <w:bCs/>
          <w:lang w:eastAsia="cs-CZ"/>
        </w:rPr>
        <w:t>mlouvy obsaženy, ale o kterých Z</w:t>
      </w:r>
      <w:r w:rsidR="00184FE3" w:rsidRPr="00D17FBB">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0843FDC4" w14:textId="77777777" w:rsidR="00EA02EC" w:rsidRPr="00D17FBB" w:rsidRDefault="00EA02EC" w:rsidP="00EA02EC">
      <w:pPr>
        <w:pStyle w:val="Odstavecseseznamem"/>
        <w:rPr>
          <w:rFonts w:asciiTheme="minorHAnsi" w:hAnsiTheme="minorHAnsi" w:cstheme="minorHAnsi"/>
          <w:bCs/>
          <w:lang w:eastAsia="cs-CZ"/>
        </w:rPr>
      </w:pPr>
    </w:p>
    <w:p w14:paraId="336B0951" w14:textId="77777777" w:rsidR="00EA02EC" w:rsidRPr="00D17FBB"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D17FBB">
        <w:rPr>
          <w:rFonts w:asciiTheme="minorHAnsi" w:hAnsiTheme="minorHAnsi" w:cstheme="minorHAnsi"/>
          <w:bCs/>
          <w:lang w:eastAsia="cs-CZ"/>
        </w:rPr>
        <w:t>Při realizaci díla budou použity pouze</w:t>
      </w:r>
      <w:r w:rsidR="00A943E5" w:rsidRPr="00D17FBB">
        <w:rPr>
          <w:rFonts w:asciiTheme="minorHAnsi" w:hAnsiTheme="minorHAnsi" w:cstheme="minorHAnsi"/>
          <w:bCs/>
          <w:lang w:eastAsia="cs-CZ"/>
        </w:rPr>
        <w:t xml:space="preserve"> pracovní a technologické postupy a dále </w:t>
      </w:r>
      <w:r w:rsidRPr="00D17FBB">
        <w:rPr>
          <w:rFonts w:asciiTheme="minorHAnsi" w:hAnsiTheme="minorHAnsi" w:cstheme="minorHAnsi"/>
          <w:bCs/>
          <w:lang w:eastAsia="cs-CZ"/>
        </w:rPr>
        <w:t>výrobky a materiály, které splňují požadavky</w:t>
      </w:r>
      <w:r w:rsidR="00C34E99" w:rsidRPr="00D17FBB">
        <w:rPr>
          <w:rFonts w:asciiTheme="minorHAnsi" w:hAnsiTheme="minorHAnsi" w:cstheme="minorHAnsi"/>
          <w:bCs/>
          <w:lang w:eastAsia="cs-CZ"/>
        </w:rPr>
        <w:t xml:space="preserve"> stavebního zákona</w:t>
      </w:r>
      <w:r w:rsidR="00A943E5" w:rsidRPr="00D17FBB">
        <w:rPr>
          <w:rFonts w:asciiTheme="minorHAnsi" w:hAnsiTheme="minorHAnsi" w:cstheme="minorHAnsi"/>
          <w:bCs/>
          <w:lang w:eastAsia="cs-CZ"/>
        </w:rPr>
        <w:t xml:space="preserve"> a dalších právních předpisů upravujících jakost provedených stavebních prací</w:t>
      </w:r>
      <w:r w:rsidR="00C34E99" w:rsidRPr="00D17FBB">
        <w:rPr>
          <w:rFonts w:asciiTheme="minorHAnsi" w:hAnsiTheme="minorHAnsi" w:cstheme="minorHAnsi"/>
          <w:bCs/>
          <w:lang w:eastAsia="cs-CZ"/>
        </w:rPr>
        <w:t>. Dodávky budou dokladovány k přejímacímu řízení potřebnými platnými certifikáty a prohlášením o shodě.</w:t>
      </w:r>
      <w:r w:rsidR="00A943E5" w:rsidRPr="00D17FBB">
        <w:rPr>
          <w:rFonts w:asciiTheme="minorHAnsi" w:hAnsiTheme="minorHAnsi" w:cstheme="minorHAnsi"/>
          <w:bCs/>
          <w:lang w:eastAsia="cs-CZ"/>
        </w:rPr>
        <w:t xml:space="preserve"> </w:t>
      </w:r>
    </w:p>
    <w:p w14:paraId="2C513C59" w14:textId="77777777" w:rsidR="005A3CA2" w:rsidRPr="00D17FBB"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4384E698" w14:textId="77777777" w:rsidR="00C34E99" w:rsidRPr="00D17FBB"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D17FBB">
        <w:rPr>
          <w:rFonts w:asciiTheme="minorHAnsi" w:hAnsiTheme="minorHAnsi" w:cstheme="minorHAnsi"/>
          <w:bCs/>
          <w:lang w:eastAsia="cs-CZ"/>
        </w:rPr>
        <w:t>Všechny povrchy, konstrukce, venkovní plochy apod. poškozené v důsledku stavební činnosti bu</w:t>
      </w:r>
      <w:r w:rsidR="003D6E6E" w:rsidRPr="00D17FBB">
        <w:rPr>
          <w:rFonts w:asciiTheme="minorHAnsi" w:hAnsiTheme="minorHAnsi" w:cstheme="minorHAnsi"/>
          <w:bCs/>
          <w:lang w:eastAsia="cs-CZ"/>
        </w:rPr>
        <w:t>dou po provedení prací uvedeny Z</w:t>
      </w:r>
      <w:r w:rsidRPr="00D17FBB">
        <w:rPr>
          <w:rFonts w:asciiTheme="minorHAnsi" w:hAnsiTheme="minorHAnsi" w:cstheme="minorHAnsi"/>
          <w:bCs/>
          <w:lang w:eastAsia="cs-CZ"/>
        </w:rPr>
        <w:t xml:space="preserve">hotovitelem do původního </w:t>
      </w:r>
      <w:r w:rsidR="003D6E6E" w:rsidRPr="00D17FBB">
        <w:rPr>
          <w:rFonts w:asciiTheme="minorHAnsi" w:hAnsiTheme="minorHAnsi" w:cstheme="minorHAnsi"/>
          <w:bCs/>
          <w:lang w:eastAsia="cs-CZ"/>
        </w:rPr>
        <w:t>stavu, v případě zničení budou Z</w:t>
      </w:r>
      <w:r w:rsidRPr="00D17FBB">
        <w:rPr>
          <w:rFonts w:asciiTheme="minorHAnsi" w:hAnsiTheme="minorHAnsi" w:cstheme="minorHAnsi"/>
          <w:bCs/>
          <w:lang w:eastAsia="cs-CZ"/>
        </w:rPr>
        <w:t>hotovitelem nahrazeny novými.</w:t>
      </w:r>
    </w:p>
    <w:p w14:paraId="7907E6E8" w14:textId="77777777" w:rsidR="003F1103" w:rsidRPr="00D17FBB" w:rsidRDefault="0035697D" w:rsidP="000C1E31">
      <w:pPr>
        <w:keepNext/>
        <w:widowControl w:val="0"/>
        <w:tabs>
          <w:tab w:val="left" w:pos="2268"/>
        </w:tabs>
        <w:jc w:val="center"/>
        <w:rPr>
          <w:rFonts w:asciiTheme="minorHAnsi" w:hAnsiTheme="minorHAnsi" w:cstheme="minorHAnsi"/>
          <w:b/>
        </w:rPr>
      </w:pPr>
      <w:r w:rsidRPr="00D17FBB">
        <w:rPr>
          <w:rFonts w:asciiTheme="minorHAnsi" w:hAnsiTheme="minorHAnsi" w:cstheme="minorHAnsi"/>
          <w:b/>
        </w:rPr>
        <w:lastRenderedPageBreak/>
        <w:t>Článek IV.</w:t>
      </w:r>
    </w:p>
    <w:p w14:paraId="3F324E10" w14:textId="77777777" w:rsidR="00B9148F" w:rsidRPr="00D17FBB" w:rsidRDefault="002E36D9"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Doba plnění</w:t>
      </w:r>
    </w:p>
    <w:p w14:paraId="07E9985A" w14:textId="77777777" w:rsidR="0097387A" w:rsidRPr="00D17FBB" w:rsidRDefault="002E36D9" w:rsidP="003D77ED">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D17FBB">
        <w:rPr>
          <w:rFonts w:asciiTheme="minorHAnsi" w:hAnsiTheme="minorHAnsi" w:cstheme="minorHAnsi"/>
          <w:snapToGrid w:val="0"/>
          <w:lang w:val="cs-CZ"/>
        </w:rPr>
        <w:t xml:space="preserve">Zhotovitel se zavazuje řádně a včas provést </w:t>
      </w:r>
      <w:r w:rsidR="0097387A" w:rsidRPr="00D17FBB">
        <w:rPr>
          <w:rFonts w:asciiTheme="minorHAnsi" w:hAnsiTheme="minorHAnsi" w:cstheme="minorHAnsi"/>
          <w:snapToGrid w:val="0"/>
          <w:lang w:val="cs-CZ"/>
        </w:rPr>
        <w:t>dílo v těchto termínech plnění:</w:t>
      </w:r>
    </w:p>
    <w:p w14:paraId="278674B0" w14:textId="77777777" w:rsidR="0097387A" w:rsidRPr="00D17FBB"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17FBB">
        <w:rPr>
          <w:rFonts w:asciiTheme="minorHAnsi" w:hAnsiTheme="minorHAnsi" w:cstheme="minorHAnsi"/>
          <w:lang w:eastAsia="cs-CZ"/>
        </w:rPr>
        <w:t>zahájení realizace stavby</w:t>
      </w:r>
      <w:r w:rsidR="00DE39B0" w:rsidRPr="00D17FBB">
        <w:rPr>
          <w:rFonts w:asciiTheme="minorHAnsi" w:hAnsiTheme="minorHAnsi" w:cstheme="minorHAnsi"/>
          <w:lang w:eastAsia="cs-CZ"/>
        </w:rPr>
        <w:t xml:space="preserve">: </w:t>
      </w:r>
      <w:r w:rsidRPr="00D17FBB">
        <w:rPr>
          <w:rFonts w:asciiTheme="minorHAnsi" w:hAnsiTheme="minorHAnsi" w:cstheme="minorHAnsi"/>
          <w:b/>
          <w:lang w:eastAsia="cs-CZ"/>
        </w:rPr>
        <w:t>dnem předání a převzetí staveniště</w:t>
      </w:r>
      <w:r w:rsidRPr="00D17FBB">
        <w:rPr>
          <w:rFonts w:asciiTheme="minorHAnsi" w:hAnsiTheme="minorHAnsi" w:cstheme="minorHAnsi"/>
          <w:lang w:eastAsia="cs-CZ"/>
        </w:rPr>
        <w:t xml:space="preserve"> </w:t>
      </w:r>
    </w:p>
    <w:p w14:paraId="6C373C0E" w14:textId="6A3D9078" w:rsidR="00DE39B0" w:rsidRPr="00D17FBB"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17FBB">
        <w:rPr>
          <w:rFonts w:asciiTheme="minorHAnsi" w:hAnsiTheme="minorHAnsi" w:cstheme="minorHAnsi"/>
          <w:lang w:eastAsia="cs-CZ"/>
        </w:rPr>
        <w:t>uvedení celé stavby do užívání</w:t>
      </w:r>
      <w:r w:rsidR="000F4414" w:rsidRPr="00D17FBB">
        <w:rPr>
          <w:rFonts w:asciiTheme="minorHAnsi" w:hAnsiTheme="minorHAnsi" w:cstheme="minorHAnsi"/>
          <w:lang w:eastAsia="cs-CZ"/>
        </w:rPr>
        <w:t xml:space="preserve"> ve smyslu čl. XII. </w:t>
      </w:r>
      <w:r w:rsidR="000E146C" w:rsidRPr="00D17FBB">
        <w:rPr>
          <w:rFonts w:asciiTheme="minorHAnsi" w:hAnsiTheme="minorHAnsi" w:cstheme="minorHAnsi"/>
          <w:lang w:eastAsia="cs-CZ"/>
        </w:rPr>
        <w:t>o</w:t>
      </w:r>
      <w:r w:rsidR="000F4414" w:rsidRPr="00D17FBB">
        <w:rPr>
          <w:rFonts w:asciiTheme="minorHAnsi" w:hAnsiTheme="minorHAnsi" w:cstheme="minorHAnsi"/>
          <w:lang w:eastAsia="cs-CZ"/>
        </w:rPr>
        <w:t>bchodních podmínek</w:t>
      </w:r>
      <w:r w:rsidR="000E146C" w:rsidRPr="00D17FBB">
        <w:rPr>
          <w:rFonts w:asciiTheme="minorHAnsi" w:hAnsiTheme="minorHAnsi" w:cstheme="minorHAnsi"/>
          <w:lang w:eastAsia="cs-CZ"/>
        </w:rPr>
        <w:t xml:space="preserve"> (dále</w:t>
      </w:r>
      <w:r w:rsidR="00397136" w:rsidRPr="00D17FBB">
        <w:rPr>
          <w:rFonts w:asciiTheme="minorHAnsi" w:hAnsiTheme="minorHAnsi" w:cstheme="minorHAnsi"/>
          <w:lang w:eastAsia="cs-CZ"/>
        </w:rPr>
        <w:t xml:space="preserve"> i</w:t>
      </w:r>
      <w:r w:rsidR="000E146C" w:rsidRPr="00D17FBB">
        <w:rPr>
          <w:rFonts w:asciiTheme="minorHAnsi" w:hAnsiTheme="minorHAnsi" w:cstheme="minorHAnsi"/>
          <w:lang w:eastAsia="cs-CZ"/>
        </w:rPr>
        <w:t xml:space="preserve"> „OP“)</w:t>
      </w:r>
      <w:r w:rsidRPr="00D17FBB">
        <w:rPr>
          <w:rFonts w:asciiTheme="minorHAnsi" w:hAnsiTheme="minorHAnsi" w:cstheme="minorHAnsi"/>
          <w:lang w:eastAsia="cs-CZ"/>
        </w:rPr>
        <w:t xml:space="preserve">: </w:t>
      </w:r>
      <w:r w:rsidRPr="00D17FBB">
        <w:rPr>
          <w:rFonts w:asciiTheme="minorHAnsi" w:hAnsiTheme="minorHAnsi" w:cstheme="minorHAnsi"/>
          <w:b/>
          <w:lang w:eastAsia="cs-CZ"/>
        </w:rPr>
        <w:t xml:space="preserve">do </w:t>
      </w:r>
      <w:r w:rsidR="0099098B" w:rsidRPr="00D17FBB">
        <w:rPr>
          <w:rFonts w:asciiTheme="minorHAnsi" w:hAnsiTheme="minorHAnsi" w:cstheme="minorHAnsi"/>
          <w:b/>
          <w:lang w:eastAsia="cs-CZ"/>
        </w:rPr>
        <w:t>3</w:t>
      </w:r>
      <w:r w:rsidR="00BA6C4C" w:rsidRPr="00D17FBB">
        <w:rPr>
          <w:rFonts w:asciiTheme="minorHAnsi" w:hAnsiTheme="minorHAnsi" w:cstheme="minorHAnsi"/>
          <w:b/>
          <w:lang w:eastAsia="cs-CZ"/>
        </w:rPr>
        <w:t xml:space="preserve"> měsíců</w:t>
      </w:r>
      <w:r w:rsidRPr="00D17FBB">
        <w:rPr>
          <w:rFonts w:asciiTheme="minorHAnsi" w:hAnsiTheme="minorHAnsi" w:cstheme="minorHAnsi"/>
          <w:lang w:eastAsia="cs-CZ"/>
        </w:rPr>
        <w:t xml:space="preserve"> od předání </w:t>
      </w:r>
      <w:r w:rsidR="00DE39B0" w:rsidRPr="00D17FBB">
        <w:rPr>
          <w:rFonts w:asciiTheme="minorHAnsi" w:hAnsiTheme="minorHAnsi" w:cstheme="minorHAnsi"/>
          <w:lang w:eastAsia="cs-CZ"/>
        </w:rPr>
        <w:t>a převzetí staveniště</w:t>
      </w:r>
      <w:r w:rsidRPr="00D17FBB">
        <w:rPr>
          <w:rFonts w:asciiTheme="minorHAnsi" w:hAnsiTheme="minorHAnsi" w:cstheme="minorHAnsi"/>
          <w:lang w:eastAsia="cs-CZ"/>
        </w:rPr>
        <w:t xml:space="preserve"> </w:t>
      </w:r>
    </w:p>
    <w:p w14:paraId="1E07E72A" w14:textId="77777777" w:rsidR="00A56906" w:rsidRPr="00D17FBB"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D17FBB">
        <w:rPr>
          <w:rFonts w:asciiTheme="minorHAnsi" w:hAnsiTheme="minorHAnsi" w:cstheme="minorHAnsi"/>
          <w:lang w:eastAsia="cs-CZ"/>
        </w:rPr>
        <w:t>dokončení díla vč. pře</w:t>
      </w:r>
      <w:r w:rsidR="00D65D5C" w:rsidRPr="00D17FBB">
        <w:rPr>
          <w:rFonts w:asciiTheme="minorHAnsi" w:hAnsiTheme="minorHAnsi" w:cstheme="minorHAnsi"/>
          <w:lang w:eastAsia="cs-CZ"/>
        </w:rPr>
        <w:t>dání kompletní dokladové části O</w:t>
      </w:r>
      <w:r w:rsidRPr="00D17FBB">
        <w:rPr>
          <w:rFonts w:asciiTheme="minorHAnsi" w:hAnsiTheme="minorHAnsi" w:cstheme="minorHAnsi"/>
          <w:lang w:eastAsia="cs-CZ"/>
        </w:rPr>
        <w:t>bjednateli</w:t>
      </w:r>
      <w:r w:rsidR="00DE39B0" w:rsidRPr="00D17FBB">
        <w:rPr>
          <w:rFonts w:asciiTheme="minorHAnsi" w:hAnsiTheme="minorHAnsi" w:cstheme="minorHAnsi"/>
          <w:lang w:eastAsia="cs-CZ"/>
        </w:rPr>
        <w:t xml:space="preserve">: </w:t>
      </w:r>
      <w:r w:rsidR="000A2B04" w:rsidRPr="00D17FBB">
        <w:rPr>
          <w:rFonts w:asciiTheme="minorHAnsi" w:hAnsiTheme="minorHAnsi" w:cstheme="minorHAnsi"/>
          <w:b/>
          <w:lang w:eastAsia="cs-CZ"/>
        </w:rPr>
        <w:t xml:space="preserve">do </w:t>
      </w:r>
      <w:r w:rsidR="00BA6C4C" w:rsidRPr="00D17FBB">
        <w:rPr>
          <w:rFonts w:asciiTheme="minorHAnsi" w:hAnsiTheme="minorHAnsi" w:cstheme="minorHAnsi"/>
          <w:b/>
          <w:lang w:eastAsia="cs-CZ"/>
        </w:rPr>
        <w:t>1 měsíce</w:t>
      </w:r>
      <w:r w:rsidRPr="00D17FBB">
        <w:rPr>
          <w:rFonts w:asciiTheme="minorHAnsi" w:hAnsiTheme="minorHAnsi" w:cstheme="minorHAnsi"/>
          <w:lang w:eastAsia="cs-CZ"/>
        </w:rPr>
        <w:t xml:space="preserve"> od uvedení celé stavby do užívání </w:t>
      </w:r>
      <w:r w:rsidR="000E146C" w:rsidRPr="00D17FBB">
        <w:rPr>
          <w:rFonts w:asciiTheme="minorHAnsi" w:hAnsiTheme="minorHAnsi" w:cstheme="minorHAnsi"/>
          <w:lang w:eastAsia="cs-CZ"/>
        </w:rPr>
        <w:t>dle bodu b)</w:t>
      </w:r>
      <w:r w:rsidR="000A2B04" w:rsidRPr="00D17FBB">
        <w:rPr>
          <w:rFonts w:asciiTheme="minorHAnsi" w:hAnsiTheme="minorHAnsi" w:cstheme="minorHAnsi"/>
          <w:lang w:eastAsia="cs-CZ"/>
        </w:rPr>
        <w:t xml:space="preserve"> (vyjma geometrického plánu)</w:t>
      </w:r>
    </w:p>
    <w:p w14:paraId="303BF653" w14:textId="77777777" w:rsidR="000A2B04" w:rsidRPr="00D17FBB" w:rsidRDefault="000A2B04" w:rsidP="000A2B04">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D17FBB">
        <w:rPr>
          <w:rFonts w:asciiTheme="minorHAnsi" w:hAnsiTheme="minorHAnsi" w:cstheme="minorHAnsi"/>
          <w:snapToGrid w:val="0"/>
          <w:lang w:eastAsia="cs-CZ"/>
        </w:rPr>
        <w:t xml:space="preserve">předání a převzetí ověřeného geometrického plánu: </w:t>
      </w:r>
      <w:r w:rsidRPr="00D17FBB">
        <w:rPr>
          <w:rFonts w:asciiTheme="minorHAnsi" w:hAnsiTheme="minorHAnsi" w:cstheme="minorHAnsi"/>
          <w:b/>
          <w:snapToGrid w:val="0"/>
          <w:lang w:eastAsia="cs-CZ"/>
        </w:rPr>
        <w:t>do 3 měsíců</w:t>
      </w:r>
      <w:r w:rsidRPr="00D17FBB">
        <w:rPr>
          <w:rFonts w:asciiTheme="minorHAnsi" w:hAnsiTheme="minorHAnsi" w:cstheme="minorHAnsi"/>
          <w:snapToGrid w:val="0"/>
          <w:lang w:eastAsia="cs-CZ"/>
        </w:rPr>
        <w:t xml:space="preserve"> od uvedení celé stavby do užívání dle bodu b) </w:t>
      </w:r>
    </w:p>
    <w:p w14:paraId="07658D3F" w14:textId="77777777" w:rsidR="00293CA4" w:rsidRPr="00D17FBB"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D17FBB">
        <w:rPr>
          <w:rFonts w:asciiTheme="minorHAnsi" w:hAnsiTheme="minorHAnsi" w:cstheme="minorHAnsi"/>
        </w:rPr>
        <w:t xml:space="preserve">Zhotovitel je povinen realizovat práce dle </w:t>
      </w:r>
      <w:r w:rsidRPr="00D17FBB">
        <w:rPr>
          <w:rFonts w:asciiTheme="minorHAnsi" w:hAnsiTheme="minorHAnsi" w:cstheme="minorHAnsi"/>
          <w:lang w:val="cs-CZ"/>
        </w:rPr>
        <w:t xml:space="preserve">předem odsouhlaseného </w:t>
      </w:r>
      <w:r w:rsidRPr="00D17FBB">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DE85B1D" w14:textId="77777777" w:rsidR="00293CA4" w:rsidRPr="00D17FBB"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35FC4E56" w14:textId="77777777" w:rsidR="00CA283F" w:rsidRPr="00D17FBB"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D17FBB">
        <w:rPr>
          <w:rFonts w:asciiTheme="minorHAnsi" w:hAnsiTheme="minorHAnsi" w:cstheme="minorHAnsi"/>
          <w:lang w:val="cs-CZ" w:eastAsia="cs-CZ"/>
        </w:rPr>
        <w:t xml:space="preserve">Smluvní strany se odlišně od OP dohodly, že </w:t>
      </w:r>
      <w:r w:rsidR="00CA283F" w:rsidRPr="00D17FBB">
        <w:rPr>
          <w:rFonts w:asciiTheme="minorHAnsi" w:hAnsiTheme="minorHAnsi" w:cstheme="minorHAnsi"/>
          <w:lang w:eastAsia="cs-CZ"/>
        </w:rPr>
        <w:t xml:space="preserve">Harmonogram realizace díla </w:t>
      </w:r>
      <w:r w:rsidR="00293CA4" w:rsidRPr="00D17FBB">
        <w:rPr>
          <w:rFonts w:asciiTheme="minorHAnsi" w:hAnsiTheme="minorHAnsi" w:cstheme="minorHAnsi"/>
          <w:b/>
          <w:lang w:val="cs-CZ" w:eastAsia="cs-CZ"/>
        </w:rPr>
        <w:t>ne</w:t>
      </w:r>
      <w:r w:rsidR="00CA283F" w:rsidRPr="00D17FBB">
        <w:rPr>
          <w:rFonts w:asciiTheme="minorHAnsi" w:hAnsiTheme="minorHAnsi" w:cstheme="minorHAnsi"/>
          <w:b/>
          <w:lang w:eastAsia="cs-CZ"/>
        </w:rPr>
        <w:t>tvoří</w:t>
      </w:r>
      <w:r w:rsidR="00CA283F" w:rsidRPr="00D17FBB">
        <w:rPr>
          <w:rFonts w:asciiTheme="minorHAnsi" w:hAnsiTheme="minorHAnsi" w:cstheme="minorHAnsi"/>
          <w:lang w:eastAsia="cs-CZ"/>
        </w:rPr>
        <w:t xml:space="preserve"> přílohu smlouvy</w:t>
      </w:r>
      <w:r w:rsidR="00293CA4" w:rsidRPr="00D17FBB">
        <w:rPr>
          <w:rFonts w:asciiTheme="minorHAnsi" w:hAnsiTheme="minorHAnsi" w:cstheme="minorHAnsi"/>
          <w:lang w:val="cs-CZ" w:eastAsia="cs-CZ"/>
        </w:rPr>
        <w:t>, musí být však předem odsouhlasen zástupcem Objednatele nejpozději při předání staveniště. Harmonogram</w:t>
      </w:r>
      <w:r w:rsidR="00CA283F" w:rsidRPr="00D17FBB">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B561B2D" w14:textId="77777777" w:rsidR="0097387A" w:rsidRPr="00D17FBB"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215D5056" w14:textId="4E7A65A3" w:rsidR="0097387A" w:rsidRPr="00D17FBB"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D17FBB">
        <w:rPr>
          <w:rFonts w:asciiTheme="minorHAnsi" w:hAnsiTheme="minorHAnsi" w:cstheme="minorHAnsi"/>
          <w:lang w:eastAsia="cs-CZ"/>
        </w:rPr>
        <w:t xml:space="preserve">Objednatel je povinen předat a Zhotovitel převzít staveniště (nebo jeho ucelenou část) v termínu do </w:t>
      </w:r>
      <w:r w:rsidRPr="00D17FBB">
        <w:rPr>
          <w:rFonts w:asciiTheme="minorHAnsi" w:hAnsiTheme="minorHAnsi" w:cstheme="minorHAnsi"/>
          <w:b/>
          <w:lang w:eastAsia="cs-CZ"/>
        </w:rPr>
        <w:t>15 kalendářních dnů</w:t>
      </w:r>
      <w:r w:rsidRPr="00D17FBB">
        <w:rPr>
          <w:rFonts w:asciiTheme="minorHAnsi" w:hAnsiTheme="minorHAnsi" w:cstheme="minorHAnsi"/>
          <w:lang w:eastAsia="cs-CZ"/>
        </w:rPr>
        <w:t xml:space="preserve"> </w:t>
      </w:r>
      <w:r w:rsidRPr="00D17FBB">
        <w:rPr>
          <w:rFonts w:asciiTheme="minorHAnsi" w:hAnsiTheme="minorHAnsi" w:cstheme="minorHAnsi"/>
          <w:b/>
          <w:lang w:eastAsia="cs-CZ"/>
        </w:rPr>
        <w:t>ode</w:t>
      </w:r>
      <w:r w:rsidRPr="00D17FBB">
        <w:rPr>
          <w:rFonts w:asciiTheme="minorHAnsi" w:hAnsiTheme="minorHAnsi" w:cstheme="minorHAnsi"/>
          <w:lang w:eastAsia="cs-CZ"/>
        </w:rPr>
        <w:t xml:space="preserve"> </w:t>
      </w:r>
      <w:r w:rsidRPr="00D17FBB">
        <w:rPr>
          <w:rFonts w:asciiTheme="minorHAnsi" w:hAnsiTheme="minorHAnsi" w:cstheme="minorHAnsi"/>
          <w:b/>
          <w:lang w:eastAsia="cs-CZ"/>
        </w:rPr>
        <w:t>dne účinnosti této Smlouvy</w:t>
      </w:r>
      <w:r w:rsidR="00451B5D" w:rsidRPr="00D17FBB">
        <w:rPr>
          <w:rFonts w:asciiTheme="minorHAnsi" w:hAnsiTheme="minorHAnsi" w:cstheme="minorHAnsi"/>
          <w:lang w:eastAsia="cs-CZ"/>
        </w:rPr>
        <w:t>, včetně volného přístupu k</w:t>
      </w:r>
      <w:r w:rsidR="00451B5D" w:rsidRPr="00D17FBB">
        <w:rPr>
          <w:rFonts w:asciiTheme="minorHAnsi" w:hAnsiTheme="minorHAnsi" w:cstheme="minorHAnsi"/>
          <w:lang w:val="cs-CZ" w:eastAsia="cs-CZ"/>
        </w:rPr>
        <w:t> </w:t>
      </w:r>
      <w:r w:rsidRPr="00D17FBB">
        <w:rPr>
          <w:rFonts w:asciiTheme="minorHAnsi" w:hAnsiTheme="minorHAnsi" w:cstheme="minorHAnsi"/>
          <w:lang w:eastAsia="cs-CZ"/>
        </w:rPr>
        <w:t>jednotlivým objektům tak, aby Zhotovitel mohl zahájit práce a plynule v nich pokračovat</w:t>
      </w:r>
      <w:r w:rsidR="0062393F" w:rsidRPr="00D17FBB">
        <w:rPr>
          <w:rFonts w:asciiTheme="minorHAnsi" w:hAnsiTheme="minorHAnsi" w:cstheme="minorHAnsi"/>
          <w:lang w:val="cs-CZ" w:eastAsia="cs-CZ"/>
        </w:rPr>
        <w:t>.</w:t>
      </w:r>
    </w:p>
    <w:p w14:paraId="13DFB58F" w14:textId="77777777" w:rsidR="004A620B" w:rsidRPr="00D17FBB"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0844D8EA" w14:textId="77777777" w:rsidR="004A620B" w:rsidRPr="00D17FBB"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D17FBB">
        <w:rPr>
          <w:rFonts w:asciiTheme="minorHAnsi" w:hAnsiTheme="minorHAnsi" w:cstheme="minorHAnsi"/>
          <w:snapToGrid w:val="0"/>
          <w:lang w:eastAsia="cs-CZ"/>
        </w:rPr>
        <w:t xml:space="preserve">Pokud Zhotovitel nezahájí realizaci díla </w:t>
      </w:r>
      <w:r w:rsidRPr="00D17FBB">
        <w:rPr>
          <w:rFonts w:asciiTheme="minorHAnsi" w:hAnsiTheme="minorHAnsi" w:cstheme="minorHAnsi"/>
          <w:b/>
          <w:snapToGrid w:val="0"/>
          <w:lang w:eastAsia="cs-CZ"/>
        </w:rPr>
        <w:t>do 15 kalendářních dnů</w:t>
      </w:r>
      <w:r w:rsidRPr="00D17FBB">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44231B1" w14:textId="77777777" w:rsidR="00B9148F" w:rsidRPr="00D17FBB" w:rsidRDefault="00B9148F" w:rsidP="00B9148F">
      <w:pPr>
        <w:rPr>
          <w:rFonts w:asciiTheme="minorHAnsi" w:hAnsiTheme="minorHAnsi" w:cstheme="minorHAnsi"/>
        </w:rPr>
      </w:pPr>
    </w:p>
    <w:p w14:paraId="0A794558" w14:textId="77777777" w:rsidR="003F1103" w:rsidRPr="00D17FBB" w:rsidRDefault="003F1103" w:rsidP="00D93BF5">
      <w:pPr>
        <w:pStyle w:val="Nadpis2"/>
        <w:numPr>
          <w:ilvl w:val="0"/>
          <w:numId w:val="0"/>
        </w:numPr>
        <w:ind w:left="576" w:hanging="576"/>
        <w:rPr>
          <w:rFonts w:asciiTheme="minorHAnsi" w:hAnsiTheme="minorHAnsi" w:cstheme="minorHAnsi"/>
        </w:rPr>
      </w:pPr>
      <w:r w:rsidRPr="00D17FBB">
        <w:rPr>
          <w:rFonts w:asciiTheme="minorHAnsi" w:hAnsiTheme="minorHAnsi" w:cstheme="minorHAnsi"/>
        </w:rPr>
        <w:t>Článek V</w:t>
      </w:r>
      <w:r w:rsidR="008946C4" w:rsidRPr="00D17FBB">
        <w:rPr>
          <w:rFonts w:asciiTheme="minorHAnsi" w:hAnsiTheme="minorHAnsi" w:cstheme="minorHAnsi"/>
        </w:rPr>
        <w:t>.</w:t>
      </w:r>
    </w:p>
    <w:p w14:paraId="696605FA" w14:textId="77777777" w:rsidR="00B9148F" w:rsidRPr="00D17FBB" w:rsidRDefault="002E36D9"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Místo provádění díla</w:t>
      </w:r>
    </w:p>
    <w:p w14:paraId="0A002CD4" w14:textId="77777777" w:rsidR="008946C4" w:rsidRPr="00D17FBB"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D17FBB">
        <w:rPr>
          <w:rFonts w:asciiTheme="minorHAnsi" w:hAnsiTheme="minorHAnsi" w:cstheme="minorHAnsi"/>
        </w:rPr>
        <w:t xml:space="preserve">Místo </w:t>
      </w:r>
      <w:r w:rsidR="002E36D9" w:rsidRPr="00D17FBB">
        <w:rPr>
          <w:rFonts w:asciiTheme="minorHAnsi" w:hAnsiTheme="minorHAnsi" w:cstheme="minorHAnsi"/>
        </w:rPr>
        <w:t>provádění díla</w:t>
      </w:r>
      <w:r w:rsidRPr="00D17FBB">
        <w:rPr>
          <w:rFonts w:asciiTheme="minorHAnsi" w:hAnsiTheme="minorHAnsi" w:cstheme="minorHAnsi"/>
        </w:rPr>
        <w:t xml:space="preserve"> jako prostor staveniště</w:t>
      </w:r>
      <w:r w:rsidR="002E36D9" w:rsidRPr="00D17FBB">
        <w:rPr>
          <w:rFonts w:asciiTheme="minorHAnsi" w:hAnsiTheme="minorHAnsi" w:cstheme="minorHAnsi"/>
        </w:rPr>
        <w:t xml:space="preserve"> je</w:t>
      </w:r>
      <w:r w:rsidR="00E45E70" w:rsidRPr="00D17FBB">
        <w:rPr>
          <w:rFonts w:asciiTheme="minorHAnsi" w:hAnsiTheme="minorHAnsi" w:cstheme="minorHAnsi"/>
        </w:rPr>
        <w:t xml:space="preserve"> blíže specifikováno v projektové dokumentaci</w:t>
      </w:r>
      <w:r w:rsidRPr="00D17FBB">
        <w:rPr>
          <w:rFonts w:asciiTheme="minorHAnsi" w:hAnsiTheme="minorHAnsi" w:cstheme="minorHAnsi"/>
        </w:rPr>
        <w:t xml:space="preserve">, viz </w:t>
      </w:r>
      <w:r w:rsidR="00E45E70" w:rsidRPr="00D17FBB">
        <w:rPr>
          <w:rFonts w:asciiTheme="minorHAnsi" w:hAnsiTheme="minorHAnsi" w:cstheme="minorHAnsi"/>
        </w:rPr>
        <w:t>odst. 3.2. smlouvy.</w:t>
      </w:r>
    </w:p>
    <w:p w14:paraId="61DB6146" w14:textId="7C4318BE" w:rsidR="003D3964" w:rsidRPr="00D17FBB" w:rsidRDefault="003D3964" w:rsidP="003D3964">
      <w:pPr>
        <w:pStyle w:val="Zkladntextodsazen21"/>
        <w:keepNext/>
        <w:ind w:firstLine="0"/>
        <w:jc w:val="center"/>
        <w:rPr>
          <w:rFonts w:asciiTheme="minorHAnsi" w:hAnsiTheme="minorHAnsi" w:cstheme="minorHAnsi"/>
          <w:b/>
        </w:rPr>
      </w:pPr>
      <w:r w:rsidRPr="00D17FBB">
        <w:rPr>
          <w:rFonts w:asciiTheme="minorHAnsi" w:hAnsiTheme="minorHAnsi" w:cstheme="minorHAnsi"/>
          <w:b/>
        </w:rPr>
        <w:t xml:space="preserve">Článek </w:t>
      </w:r>
      <w:r w:rsidR="00806573" w:rsidRPr="00D17FBB">
        <w:rPr>
          <w:rFonts w:asciiTheme="minorHAnsi" w:hAnsiTheme="minorHAnsi" w:cstheme="minorHAnsi"/>
          <w:b/>
        </w:rPr>
        <w:t>V</w:t>
      </w:r>
      <w:r w:rsidR="008946C4" w:rsidRPr="00D17FBB">
        <w:rPr>
          <w:rFonts w:asciiTheme="minorHAnsi" w:hAnsiTheme="minorHAnsi" w:cstheme="minorHAnsi"/>
          <w:b/>
        </w:rPr>
        <w:t>I.</w:t>
      </w:r>
    </w:p>
    <w:p w14:paraId="382F9A1D" w14:textId="77777777" w:rsidR="00B9148F" w:rsidRPr="00D17FBB" w:rsidRDefault="0097347E"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Cena díla</w:t>
      </w:r>
    </w:p>
    <w:p w14:paraId="153822A7" w14:textId="77777777" w:rsidR="00F31222" w:rsidRPr="00D17FBB" w:rsidRDefault="0097347E" w:rsidP="00FD59C5">
      <w:pPr>
        <w:widowControl w:val="0"/>
        <w:numPr>
          <w:ilvl w:val="1"/>
          <w:numId w:val="6"/>
        </w:numPr>
        <w:tabs>
          <w:tab w:val="left" w:pos="567"/>
        </w:tabs>
        <w:spacing w:after="120"/>
        <w:ind w:left="0" w:firstLine="0"/>
        <w:jc w:val="both"/>
        <w:rPr>
          <w:rFonts w:asciiTheme="minorHAnsi" w:hAnsiTheme="minorHAnsi" w:cstheme="minorHAnsi"/>
          <w:snapToGrid w:val="0"/>
        </w:rPr>
      </w:pPr>
      <w:r w:rsidRPr="00D17FBB">
        <w:rPr>
          <w:rFonts w:asciiTheme="minorHAnsi" w:hAnsiTheme="minorHAnsi" w:cstheme="minorHAnsi"/>
          <w:snapToGrid w:val="0"/>
        </w:rPr>
        <w:t xml:space="preserve">Celková cena díla dle této </w:t>
      </w:r>
      <w:r w:rsidR="00723485" w:rsidRPr="00D17FBB">
        <w:rPr>
          <w:rFonts w:asciiTheme="minorHAnsi" w:hAnsiTheme="minorHAnsi" w:cstheme="minorHAnsi"/>
          <w:snapToGrid w:val="0"/>
        </w:rPr>
        <w:t>S</w:t>
      </w:r>
      <w:r w:rsidRPr="00D17FBB">
        <w:rPr>
          <w:rFonts w:asciiTheme="minorHAnsi" w:hAnsiTheme="minorHAnsi" w:cstheme="minorHAnsi"/>
          <w:snapToGrid w:val="0"/>
        </w:rPr>
        <w:t xml:space="preserve">mlouvy je stanovena </w:t>
      </w:r>
      <w:r w:rsidR="00883FA4" w:rsidRPr="00D17FBB">
        <w:rPr>
          <w:rFonts w:asciiTheme="minorHAnsi" w:hAnsiTheme="minorHAnsi" w:cstheme="minorHAnsi"/>
          <w:snapToGrid w:val="0"/>
        </w:rPr>
        <w:t xml:space="preserve">na základě podané nabídky v rámci výše </w:t>
      </w:r>
      <w:r w:rsidR="00883FA4" w:rsidRPr="00D17FBB">
        <w:rPr>
          <w:rFonts w:asciiTheme="minorHAnsi" w:hAnsiTheme="minorHAnsi" w:cstheme="minorHAnsi"/>
          <w:snapToGrid w:val="0"/>
        </w:rPr>
        <w:lastRenderedPageBreak/>
        <w:t xml:space="preserve">uvedeného zadávacího řízení </w:t>
      </w:r>
      <w:r w:rsidRPr="00D17FBB">
        <w:rPr>
          <w:rFonts w:asciiTheme="minorHAnsi" w:hAnsiTheme="minorHAnsi" w:cstheme="minorHAnsi"/>
          <w:snapToGrid w:val="0"/>
        </w:rPr>
        <w:t>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FD59C5" w:rsidRPr="00D17FBB" w14:paraId="4AF984BF" w14:textId="77777777" w:rsidTr="000D7F6C">
        <w:tc>
          <w:tcPr>
            <w:tcW w:w="4536" w:type="dxa"/>
          </w:tcPr>
          <w:p w14:paraId="6C854F31" w14:textId="77777777" w:rsidR="00FD59C5" w:rsidRPr="00D17FBB" w:rsidRDefault="00FD59C5" w:rsidP="000D7F6C">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D17FBB">
              <w:rPr>
                <w:rFonts w:asciiTheme="minorHAnsi" w:eastAsia="Arial" w:hAnsiTheme="minorHAnsi" w:cstheme="minorHAnsi"/>
              </w:rPr>
              <w:t>Cena díla bez DPH</w:t>
            </w:r>
          </w:p>
        </w:tc>
        <w:tc>
          <w:tcPr>
            <w:tcW w:w="2126" w:type="dxa"/>
            <w:shd w:val="clear" w:color="auto" w:fill="auto"/>
          </w:tcPr>
          <w:p w14:paraId="513BF426" w14:textId="77777777" w:rsidR="00FD59C5" w:rsidRPr="00D17FBB" w:rsidRDefault="00FD59C5" w:rsidP="000D7F6C">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D17FBB">
              <w:rPr>
                <w:rFonts w:asciiTheme="minorHAnsi" w:hAnsiTheme="minorHAnsi" w:cstheme="minorHAnsi"/>
                <w:b/>
              </w:rPr>
              <w:t>[Doplní účastník]</w:t>
            </w:r>
          </w:p>
        </w:tc>
        <w:tc>
          <w:tcPr>
            <w:tcW w:w="1701" w:type="dxa"/>
          </w:tcPr>
          <w:p w14:paraId="04123EA2" w14:textId="77777777" w:rsidR="00FD59C5" w:rsidRPr="00D17FBB" w:rsidRDefault="00FD59C5" w:rsidP="000D7F6C">
            <w:pPr>
              <w:pStyle w:val="Odstavecseseznamem"/>
              <w:autoSpaceDE w:val="0"/>
              <w:autoSpaceDN w:val="0"/>
              <w:adjustRightInd w:val="0"/>
              <w:spacing w:before="120" w:line="269" w:lineRule="auto"/>
              <w:ind w:left="0"/>
              <w:jc w:val="both"/>
              <w:rPr>
                <w:rFonts w:asciiTheme="minorHAnsi" w:eastAsia="Arial" w:hAnsiTheme="minorHAnsi" w:cstheme="minorHAnsi"/>
              </w:rPr>
            </w:pPr>
            <w:r w:rsidRPr="00D17FBB">
              <w:rPr>
                <w:rFonts w:asciiTheme="minorHAnsi" w:hAnsiTheme="minorHAnsi" w:cstheme="minorHAnsi"/>
              </w:rPr>
              <w:t xml:space="preserve">Kč </w:t>
            </w:r>
          </w:p>
        </w:tc>
      </w:tr>
      <w:tr w:rsidR="00FD59C5" w:rsidRPr="00D17FBB" w14:paraId="5439820C" w14:textId="77777777" w:rsidTr="000D7F6C">
        <w:tc>
          <w:tcPr>
            <w:tcW w:w="4536" w:type="dxa"/>
          </w:tcPr>
          <w:p w14:paraId="6166808E" w14:textId="77777777" w:rsidR="00FD59C5" w:rsidRPr="00D17FBB" w:rsidRDefault="00FD59C5" w:rsidP="000D7F6C">
            <w:pPr>
              <w:pStyle w:val="Odstavecseseznamem"/>
              <w:autoSpaceDE w:val="0"/>
              <w:autoSpaceDN w:val="0"/>
              <w:adjustRightInd w:val="0"/>
              <w:spacing w:line="268" w:lineRule="auto"/>
              <w:ind w:left="0"/>
              <w:jc w:val="right"/>
              <w:rPr>
                <w:rFonts w:asciiTheme="minorHAnsi" w:eastAsia="Arial" w:hAnsiTheme="minorHAnsi" w:cstheme="minorHAnsi"/>
              </w:rPr>
            </w:pPr>
            <w:r w:rsidRPr="00D17FBB">
              <w:rPr>
                <w:rFonts w:asciiTheme="minorHAnsi" w:eastAsia="Arial" w:hAnsiTheme="minorHAnsi" w:cstheme="minorHAnsi"/>
              </w:rPr>
              <w:t>DPH 21 %</w:t>
            </w:r>
          </w:p>
        </w:tc>
        <w:tc>
          <w:tcPr>
            <w:tcW w:w="2126" w:type="dxa"/>
            <w:shd w:val="clear" w:color="auto" w:fill="auto"/>
          </w:tcPr>
          <w:p w14:paraId="345EBA61" w14:textId="77777777" w:rsidR="00FD59C5" w:rsidRPr="00D17FBB" w:rsidRDefault="00FD59C5" w:rsidP="000D7F6C">
            <w:pPr>
              <w:pStyle w:val="Odstavecseseznamem"/>
              <w:autoSpaceDE w:val="0"/>
              <w:autoSpaceDN w:val="0"/>
              <w:adjustRightInd w:val="0"/>
              <w:spacing w:line="268" w:lineRule="auto"/>
              <w:ind w:left="0"/>
              <w:jc w:val="right"/>
              <w:rPr>
                <w:rFonts w:asciiTheme="minorHAnsi" w:eastAsia="Arial" w:hAnsiTheme="minorHAnsi" w:cstheme="minorHAnsi"/>
              </w:rPr>
            </w:pPr>
            <w:r w:rsidRPr="00D17FBB">
              <w:rPr>
                <w:rFonts w:asciiTheme="minorHAnsi" w:hAnsiTheme="minorHAnsi" w:cstheme="minorHAnsi"/>
              </w:rPr>
              <w:t>[Doplní účastník]</w:t>
            </w:r>
          </w:p>
        </w:tc>
        <w:tc>
          <w:tcPr>
            <w:tcW w:w="1701" w:type="dxa"/>
          </w:tcPr>
          <w:p w14:paraId="3120D935" w14:textId="77777777" w:rsidR="00FD59C5" w:rsidRPr="00D17FBB" w:rsidRDefault="00FD59C5" w:rsidP="000D7F6C">
            <w:pPr>
              <w:pStyle w:val="Odstavecseseznamem"/>
              <w:autoSpaceDE w:val="0"/>
              <w:autoSpaceDN w:val="0"/>
              <w:adjustRightInd w:val="0"/>
              <w:spacing w:line="268" w:lineRule="auto"/>
              <w:ind w:left="0"/>
              <w:jc w:val="both"/>
              <w:rPr>
                <w:rFonts w:asciiTheme="minorHAnsi" w:eastAsia="Arial" w:hAnsiTheme="minorHAnsi" w:cstheme="minorHAnsi"/>
              </w:rPr>
            </w:pPr>
            <w:r w:rsidRPr="00D17FBB">
              <w:rPr>
                <w:rFonts w:asciiTheme="minorHAnsi" w:hAnsiTheme="minorHAnsi" w:cstheme="minorHAnsi"/>
              </w:rPr>
              <w:t>Kč</w:t>
            </w:r>
          </w:p>
        </w:tc>
      </w:tr>
      <w:tr w:rsidR="00FD59C5" w:rsidRPr="00D17FBB" w14:paraId="7FD84F52" w14:textId="77777777" w:rsidTr="000D7F6C">
        <w:tc>
          <w:tcPr>
            <w:tcW w:w="4536" w:type="dxa"/>
          </w:tcPr>
          <w:p w14:paraId="3D3EDE40" w14:textId="77777777" w:rsidR="00FD59C5" w:rsidRPr="00D17FBB" w:rsidRDefault="00FD59C5" w:rsidP="000D7F6C">
            <w:pPr>
              <w:pStyle w:val="Odstavecseseznamem"/>
              <w:autoSpaceDE w:val="0"/>
              <w:autoSpaceDN w:val="0"/>
              <w:adjustRightInd w:val="0"/>
              <w:spacing w:line="268" w:lineRule="auto"/>
              <w:ind w:left="0"/>
              <w:jc w:val="right"/>
              <w:rPr>
                <w:rFonts w:asciiTheme="minorHAnsi" w:eastAsia="Arial" w:hAnsiTheme="minorHAnsi" w:cstheme="minorHAnsi"/>
              </w:rPr>
            </w:pPr>
            <w:r w:rsidRPr="00D17FBB">
              <w:rPr>
                <w:rFonts w:asciiTheme="minorHAnsi" w:eastAsia="Arial" w:hAnsiTheme="minorHAnsi" w:cstheme="minorHAnsi"/>
              </w:rPr>
              <w:t>Cena díla vč. DPH</w:t>
            </w:r>
          </w:p>
        </w:tc>
        <w:tc>
          <w:tcPr>
            <w:tcW w:w="2126" w:type="dxa"/>
            <w:shd w:val="clear" w:color="auto" w:fill="auto"/>
          </w:tcPr>
          <w:p w14:paraId="2FE11990" w14:textId="77777777" w:rsidR="00FD59C5" w:rsidRPr="00D17FBB" w:rsidRDefault="00FD59C5" w:rsidP="000D7F6C">
            <w:pPr>
              <w:pStyle w:val="Odstavecseseznamem"/>
              <w:autoSpaceDE w:val="0"/>
              <w:autoSpaceDN w:val="0"/>
              <w:adjustRightInd w:val="0"/>
              <w:spacing w:line="268" w:lineRule="auto"/>
              <w:ind w:left="0"/>
              <w:jc w:val="right"/>
              <w:rPr>
                <w:rFonts w:asciiTheme="minorHAnsi" w:eastAsia="Arial" w:hAnsiTheme="minorHAnsi" w:cstheme="minorHAnsi"/>
                <w:b/>
              </w:rPr>
            </w:pPr>
            <w:r w:rsidRPr="00D17FBB">
              <w:rPr>
                <w:rFonts w:asciiTheme="minorHAnsi" w:hAnsiTheme="minorHAnsi" w:cstheme="minorHAnsi"/>
                <w:b/>
              </w:rPr>
              <w:t>[Doplní účastník]</w:t>
            </w:r>
          </w:p>
        </w:tc>
        <w:tc>
          <w:tcPr>
            <w:tcW w:w="1701" w:type="dxa"/>
          </w:tcPr>
          <w:p w14:paraId="699E7AC2" w14:textId="77777777" w:rsidR="00FD59C5" w:rsidRPr="00D17FBB" w:rsidRDefault="00FD59C5" w:rsidP="000D7F6C">
            <w:pPr>
              <w:pStyle w:val="Odstavecseseznamem"/>
              <w:autoSpaceDE w:val="0"/>
              <w:autoSpaceDN w:val="0"/>
              <w:adjustRightInd w:val="0"/>
              <w:spacing w:line="268" w:lineRule="auto"/>
              <w:ind w:left="0"/>
              <w:jc w:val="both"/>
              <w:rPr>
                <w:rFonts w:asciiTheme="minorHAnsi" w:eastAsia="Arial" w:hAnsiTheme="minorHAnsi" w:cstheme="minorHAnsi"/>
              </w:rPr>
            </w:pPr>
            <w:r w:rsidRPr="00D17FBB">
              <w:rPr>
                <w:rFonts w:asciiTheme="minorHAnsi" w:hAnsiTheme="minorHAnsi" w:cstheme="minorHAnsi"/>
              </w:rPr>
              <w:t>Kč</w:t>
            </w:r>
            <w:r w:rsidRPr="00D17FBB">
              <w:rPr>
                <w:rFonts w:asciiTheme="minorHAnsi" w:hAnsiTheme="minorHAnsi" w:cstheme="minorHAnsi"/>
                <w:b/>
              </w:rPr>
              <w:t xml:space="preserve"> </w:t>
            </w:r>
          </w:p>
        </w:tc>
      </w:tr>
    </w:tbl>
    <w:p w14:paraId="25962B86" w14:textId="77777777" w:rsidR="00D93BF5" w:rsidRPr="00D17FBB" w:rsidRDefault="00D93BF5" w:rsidP="00AA10D9">
      <w:pPr>
        <w:widowControl w:val="0"/>
        <w:jc w:val="both"/>
        <w:rPr>
          <w:rFonts w:asciiTheme="minorHAnsi" w:hAnsiTheme="minorHAnsi" w:cstheme="minorHAnsi"/>
          <w:snapToGrid w:val="0"/>
        </w:rPr>
      </w:pPr>
    </w:p>
    <w:p w14:paraId="32DF5212" w14:textId="77777777" w:rsidR="00F31222" w:rsidRPr="00D17FBB"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D17FBB">
        <w:rPr>
          <w:rFonts w:asciiTheme="minorHAnsi" w:hAnsiTheme="minorHAnsi" w:cstheme="minorHAnsi"/>
          <w:snapToGrid w:val="0"/>
        </w:rPr>
        <w:t>Podrobná kalkulace ceny díla včetně jednotkových cen je uvedena v soupisu stavebních prací, dodávek a služeb s výk</w:t>
      </w:r>
      <w:r w:rsidR="00A119B3" w:rsidRPr="00D17FBB">
        <w:rPr>
          <w:rFonts w:asciiTheme="minorHAnsi" w:hAnsiTheme="minorHAnsi" w:cstheme="minorHAnsi"/>
          <w:snapToGrid w:val="0"/>
        </w:rPr>
        <w:t>azem výměr, který tvoří přílohu</w:t>
      </w:r>
      <w:r w:rsidRPr="00D17FBB">
        <w:rPr>
          <w:rFonts w:asciiTheme="minorHAnsi" w:hAnsiTheme="minorHAnsi" w:cstheme="minorHAnsi"/>
          <w:snapToGrid w:val="0"/>
        </w:rPr>
        <w:t xml:space="preserve"> této smlouvy.</w:t>
      </w:r>
    </w:p>
    <w:p w14:paraId="3C5C400D" w14:textId="77777777" w:rsidR="00D93BF5" w:rsidRPr="00D17FBB" w:rsidRDefault="00D93BF5" w:rsidP="00AA10D9">
      <w:pPr>
        <w:pStyle w:val="Odstavecseseznamem"/>
        <w:ind w:left="0"/>
        <w:rPr>
          <w:rFonts w:asciiTheme="minorHAnsi" w:hAnsiTheme="minorHAnsi" w:cstheme="minorHAnsi"/>
          <w:snapToGrid w:val="0"/>
        </w:rPr>
      </w:pPr>
    </w:p>
    <w:p w14:paraId="3A11FF73" w14:textId="50B897B6" w:rsidR="00F31222" w:rsidRPr="00D17FBB"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D17FBB">
        <w:rPr>
          <w:rFonts w:asciiTheme="minorHAnsi" w:hAnsiTheme="minorHAnsi" w:cstheme="minorHAnsi"/>
          <w:snapToGrid w:val="0"/>
        </w:rPr>
        <w:t xml:space="preserve">Zhotovitelem navržená cena </w:t>
      </w:r>
      <w:r w:rsidR="00D96A11" w:rsidRPr="00D17FBB">
        <w:rPr>
          <w:rFonts w:asciiTheme="minorHAnsi" w:hAnsiTheme="minorHAnsi" w:cstheme="minorHAnsi"/>
          <w:snapToGrid w:val="0"/>
        </w:rPr>
        <w:t xml:space="preserve">díla </w:t>
      </w:r>
      <w:r w:rsidRPr="00D17FBB">
        <w:rPr>
          <w:rFonts w:asciiTheme="minorHAnsi" w:hAnsiTheme="minorHAnsi" w:cstheme="minorHAnsi"/>
          <w:snapToGrid w:val="0"/>
        </w:rPr>
        <w:t xml:space="preserve">je </w:t>
      </w:r>
      <w:r w:rsidR="00D96A11" w:rsidRPr="00D17FBB">
        <w:rPr>
          <w:rFonts w:asciiTheme="minorHAnsi" w:hAnsiTheme="minorHAnsi" w:cstheme="minorHAnsi"/>
          <w:snapToGrid w:val="0"/>
        </w:rPr>
        <w:t xml:space="preserve">úplná, </w:t>
      </w:r>
      <w:r w:rsidRPr="00D17FBB">
        <w:rPr>
          <w:rFonts w:asciiTheme="minorHAnsi" w:hAnsiTheme="minorHAnsi" w:cstheme="minorHAnsi"/>
          <w:snapToGrid w:val="0"/>
        </w:rPr>
        <w:t>konečná</w:t>
      </w:r>
      <w:r w:rsidR="00D96A11" w:rsidRPr="00D17FBB">
        <w:rPr>
          <w:rFonts w:asciiTheme="minorHAnsi" w:hAnsiTheme="minorHAnsi" w:cstheme="minorHAnsi"/>
          <w:snapToGrid w:val="0"/>
        </w:rPr>
        <w:t xml:space="preserve"> a nepřekročitelná a obsahuje veškeré položky vyplývající ze zadávací dokumentace a projektové dokumentace.</w:t>
      </w:r>
      <w:r w:rsidR="00883FA4" w:rsidRPr="00D17FBB">
        <w:rPr>
          <w:rFonts w:asciiTheme="minorHAnsi" w:hAnsiTheme="minorHAnsi" w:cstheme="minorHAnsi"/>
          <w:snapToGrid w:val="0"/>
        </w:rPr>
        <w:t xml:space="preserve"> Případné vícepráce budou realizovány </w:t>
      </w:r>
      <w:r w:rsidR="00ED71D4" w:rsidRPr="00D17FBB">
        <w:rPr>
          <w:rFonts w:asciiTheme="minorHAnsi" w:hAnsiTheme="minorHAnsi" w:cstheme="minorHAnsi"/>
          <w:snapToGrid w:val="0"/>
        </w:rPr>
        <w:t>na základě předchozího postupu Z</w:t>
      </w:r>
      <w:r w:rsidR="00883FA4" w:rsidRPr="00D17FBB">
        <w:rPr>
          <w:rFonts w:asciiTheme="minorHAnsi" w:hAnsiTheme="minorHAnsi" w:cstheme="minorHAnsi"/>
          <w:snapToGrid w:val="0"/>
        </w:rPr>
        <w:t xml:space="preserve">hotovitele dle §§ 2594 a 2627 OZ a dále v souladu s § 222 ZZVZ. </w:t>
      </w:r>
    </w:p>
    <w:p w14:paraId="54A0F868" w14:textId="437A2EB1" w:rsidR="00AD4D04" w:rsidRPr="00D17FBB" w:rsidRDefault="00AD4D04" w:rsidP="00AD4D04">
      <w:pPr>
        <w:widowControl w:val="0"/>
        <w:tabs>
          <w:tab w:val="left" w:pos="567"/>
        </w:tabs>
        <w:jc w:val="both"/>
        <w:rPr>
          <w:rFonts w:asciiTheme="minorHAnsi" w:hAnsiTheme="minorHAnsi" w:cstheme="minorHAnsi"/>
          <w:snapToGrid w:val="0"/>
        </w:rPr>
      </w:pPr>
    </w:p>
    <w:p w14:paraId="5F81B89D" w14:textId="77777777" w:rsidR="00073849" w:rsidRPr="00D17FBB" w:rsidRDefault="00073849" w:rsidP="00D93BF5">
      <w:pPr>
        <w:pStyle w:val="Nadpis2"/>
        <w:numPr>
          <w:ilvl w:val="0"/>
          <w:numId w:val="0"/>
        </w:numPr>
        <w:ind w:left="576" w:hanging="576"/>
        <w:rPr>
          <w:rFonts w:asciiTheme="minorHAnsi" w:hAnsiTheme="minorHAnsi" w:cstheme="minorHAnsi"/>
        </w:rPr>
      </w:pPr>
      <w:r w:rsidRPr="00D17FBB">
        <w:rPr>
          <w:rFonts w:asciiTheme="minorHAnsi" w:hAnsiTheme="minorHAnsi" w:cstheme="minorHAnsi"/>
        </w:rPr>
        <w:t xml:space="preserve">Článek </w:t>
      </w:r>
      <w:r w:rsidR="00806573" w:rsidRPr="00D17FBB">
        <w:rPr>
          <w:rFonts w:asciiTheme="minorHAnsi" w:hAnsiTheme="minorHAnsi" w:cstheme="minorHAnsi"/>
        </w:rPr>
        <w:t>VI</w:t>
      </w:r>
      <w:r w:rsidR="00D93BF5" w:rsidRPr="00D17FBB">
        <w:rPr>
          <w:rFonts w:asciiTheme="minorHAnsi" w:hAnsiTheme="minorHAnsi" w:cstheme="minorHAnsi"/>
        </w:rPr>
        <w:t>I.</w:t>
      </w:r>
    </w:p>
    <w:p w14:paraId="0E945713" w14:textId="77777777" w:rsidR="00B9148F" w:rsidRPr="00D17FBB" w:rsidRDefault="00D96A11"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Smluvní pokuty</w:t>
      </w:r>
    </w:p>
    <w:p w14:paraId="6BDD26ED" w14:textId="77777777" w:rsidR="00A44BD8" w:rsidRPr="00D17FBB"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D17FBB">
        <w:rPr>
          <w:rFonts w:asciiTheme="minorHAnsi" w:hAnsiTheme="minorHAnsi" w:cstheme="minorHAnsi"/>
        </w:rPr>
        <w:t>Smluvní pokuty jsou upraveny v příslušné části OP.</w:t>
      </w:r>
    </w:p>
    <w:p w14:paraId="1E2B46B0" w14:textId="77777777" w:rsidR="00A44BD8" w:rsidRPr="00D17FBB" w:rsidRDefault="00A44BD8" w:rsidP="00A44BD8">
      <w:pPr>
        <w:pStyle w:val="Zkladntextodsazen"/>
        <w:tabs>
          <w:tab w:val="left" w:pos="567"/>
        </w:tabs>
        <w:spacing w:after="0"/>
        <w:ind w:left="0"/>
        <w:jc w:val="both"/>
        <w:rPr>
          <w:rFonts w:asciiTheme="minorHAnsi" w:hAnsiTheme="minorHAnsi" w:cstheme="minorHAnsi"/>
        </w:rPr>
      </w:pPr>
    </w:p>
    <w:p w14:paraId="7D4399B0" w14:textId="77777777" w:rsidR="003D3964" w:rsidRPr="00D17FBB" w:rsidRDefault="003D3964" w:rsidP="000C1E31">
      <w:pPr>
        <w:pStyle w:val="Nadpis2"/>
        <w:numPr>
          <w:ilvl w:val="0"/>
          <w:numId w:val="0"/>
        </w:numPr>
        <w:ind w:left="578" w:hanging="578"/>
        <w:rPr>
          <w:rFonts w:asciiTheme="minorHAnsi" w:hAnsiTheme="minorHAnsi" w:cstheme="minorHAnsi"/>
        </w:rPr>
      </w:pPr>
      <w:r w:rsidRPr="00D17FBB">
        <w:rPr>
          <w:rFonts w:asciiTheme="minorHAnsi" w:hAnsiTheme="minorHAnsi" w:cstheme="minorHAnsi"/>
        </w:rPr>
        <w:t xml:space="preserve">Článek </w:t>
      </w:r>
      <w:r w:rsidR="00E1220D" w:rsidRPr="00D17FBB">
        <w:rPr>
          <w:rFonts w:asciiTheme="minorHAnsi" w:hAnsiTheme="minorHAnsi" w:cstheme="minorHAnsi"/>
        </w:rPr>
        <w:t>V</w:t>
      </w:r>
      <w:r w:rsidR="00806573" w:rsidRPr="00D17FBB">
        <w:rPr>
          <w:rFonts w:asciiTheme="minorHAnsi" w:hAnsiTheme="minorHAnsi" w:cstheme="minorHAnsi"/>
        </w:rPr>
        <w:t>III</w:t>
      </w:r>
      <w:r w:rsidRPr="00D17FBB">
        <w:rPr>
          <w:rFonts w:asciiTheme="minorHAnsi" w:hAnsiTheme="minorHAnsi" w:cstheme="minorHAnsi"/>
        </w:rPr>
        <w:t>.</w:t>
      </w:r>
    </w:p>
    <w:p w14:paraId="256BE748" w14:textId="77777777" w:rsidR="00B9148F" w:rsidRPr="00D17FBB" w:rsidRDefault="00F454AB"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Další ujednání</w:t>
      </w:r>
    </w:p>
    <w:p w14:paraId="37946FD3" w14:textId="77777777" w:rsidR="00F454AB" w:rsidRPr="00D17FBB"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D17FBB">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5492D41B" w14:textId="77777777" w:rsidR="00F454AB" w:rsidRPr="00D17FBB" w:rsidRDefault="00005C9B" w:rsidP="001B3BAC">
      <w:pPr>
        <w:keepNext/>
        <w:tabs>
          <w:tab w:val="left" w:pos="567"/>
        </w:tabs>
        <w:snapToGrid w:val="0"/>
        <w:jc w:val="both"/>
        <w:outlineLvl w:val="7"/>
        <w:rPr>
          <w:rFonts w:asciiTheme="minorHAnsi" w:hAnsiTheme="minorHAnsi" w:cstheme="minorHAnsi"/>
          <w:lang w:eastAsia="cs-CZ"/>
        </w:rPr>
      </w:pPr>
      <w:r w:rsidRPr="00D17FBB">
        <w:rPr>
          <w:rFonts w:asciiTheme="minorHAnsi" w:hAnsiTheme="minorHAnsi" w:cstheme="minorHAnsi"/>
          <w:lang w:eastAsia="cs-CZ"/>
        </w:rPr>
        <w:tab/>
      </w:r>
    </w:p>
    <w:p w14:paraId="1FE00393" w14:textId="57B890FB" w:rsidR="00131FE7" w:rsidRPr="00D17FBB" w:rsidRDefault="00F454AB" w:rsidP="00B302C8">
      <w:pPr>
        <w:widowControl w:val="0"/>
        <w:numPr>
          <w:ilvl w:val="1"/>
          <w:numId w:val="8"/>
        </w:numPr>
        <w:tabs>
          <w:tab w:val="left" w:pos="567"/>
        </w:tabs>
        <w:suppressAutoHyphens w:val="0"/>
        <w:snapToGrid w:val="0"/>
        <w:ind w:left="0" w:firstLine="0"/>
        <w:jc w:val="both"/>
        <w:outlineLvl w:val="7"/>
        <w:rPr>
          <w:rFonts w:asciiTheme="minorHAnsi" w:hAnsiTheme="minorHAnsi" w:cstheme="minorHAnsi"/>
        </w:rPr>
      </w:pPr>
      <w:r w:rsidRPr="00D17FBB">
        <w:rPr>
          <w:rFonts w:asciiTheme="minorHAnsi" w:hAnsiTheme="minorHAnsi" w:cstheme="minorHAnsi"/>
          <w:lang w:eastAsia="cs-CZ"/>
        </w:rPr>
        <w:t xml:space="preserve">Smluvní strany se </w:t>
      </w:r>
      <w:r w:rsidR="00476C97" w:rsidRPr="00D17FBB">
        <w:rPr>
          <w:rFonts w:asciiTheme="minorHAnsi" w:hAnsiTheme="minorHAnsi" w:cstheme="minorHAnsi"/>
          <w:lang w:eastAsia="cs-CZ"/>
        </w:rPr>
        <w:t xml:space="preserve">dále </w:t>
      </w:r>
      <w:r w:rsidRPr="00D17FBB">
        <w:rPr>
          <w:rFonts w:asciiTheme="minorHAnsi" w:hAnsiTheme="minorHAnsi" w:cstheme="minorHAnsi"/>
          <w:lang w:eastAsia="cs-CZ"/>
        </w:rPr>
        <w:t>dohodly, že § 1921, §</w:t>
      </w:r>
      <w:r w:rsidR="00476C97" w:rsidRPr="00D17FBB">
        <w:rPr>
          <w:rFonts w:asciiTheme="minorHAnsi" w:hAnsiTheme="minorHAnsi" w:cstheme="minorHAnsi"/>
          <w:lang w:eastAsia="cs-CZ"/>
        </w:rPr>
        <w:t xml:space="preserve"> </w:t>
      </w:r>
      <w:r w:rsidRPr="00D17FBB">
        <w:rPr>
          <w:rFonts w:asciiTheme="minorHAnsi" w:hAnsiTheme="minorHAnsi" w:cstheme="minorHAnsi"/>
          <w:lang w:eastAsia="cs-CZ"/>
        </w:rPr>
        <w:t>2112, § 2</w:t>
      </w:r>
      <w:r w:rsidR="00476C97" w:rsidRPr="00D17FBB">
        <w:rPr>
          <w:rFonts w:asciiTheme="minorHAnsi" w:hAnsiTheme="minorHAnsi" w:cstheme="minorHAnsi"/>
          <w:lang w:eastAsia="cs-CZ"/>
        </w:rPr>
        <w:t>595, § 2</w:t>
      </w:r>
      <w:r w:rsidRPr="00D17FBB">
        <w:rPr>
          <w:rFonts w:asciiTheme="minorHAnsi" w:hAnsiTheme="minorHAnsi" w:cstheme="minorHAnsi"/>
          <w:lang w:eastAsia="cs-CZ"/>
        </w:rPr>
        <w:t>605 odst. 1 první věta a odst. 2, § 2618, § 2629 odst. 1 OZ upravující předání a převzetí díla a práva z vadného plnění, §</w:t>
      </w:r>
      <w:r w:rsidR="00451B5D" w:rsidRPr="00D17FBB">
        <w:rPr>
          <w:rFonts w:asciiTheme="minorHAnsi" w:hAnsiTheme="minorHAnsi" w:cstheme="minorHAnsi"/>
          <w:lang w:eastAsia="cs-CZ"/>
        </w:rPr>
        <w:t> </w:t>
      </w:r>
      <w:r w:rsidRPr="00D17FBB">
        <w:rPr>
          <w:rFonts w:asciiTheme="minorHAnsi" w:hAnsiTheme="minorHAnsi" w:cstheme="minorHAnsi"/>
          <w:lang w:eastAsia="cs-CZ"/>
        </w:rPr>
        <w:t xml:space="preserve">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D17FBB">
        <w:rPr>
          <w:rFonts w:asciiTheme="minorHAnsi" w:hAnsiTheme="minorHAnsi" w:cstheme="minorHAnsi"/>
          <w:lang w:eastAsia="cs-CZ"/>
        </w:rPr>
        <w:t xml:space="preserve">byť i </w:t>
      </w:r>
      <w:r w:rsidRPr="00D17FBB">
        <w:rPr>
          <w:rFonts w:asciiTheme="minorHAnsi" w:hAnsiTheme="minorHAnsi" w:cstheme="minorHAnsi"/>
          <w:lang w:eastAsia="cs-CZ"/>
        </w:rPr>
        <w:t>nemají donucující účinky, mají přednost před obchodními zvyklostmi, pokud Smlouva nestanoví jinak.</w:t>
      </w:r>
    </w:p>
    <w:p w14:paraId="6FF5EA3A" w14:textId="77777777" w:rsidR="001B4F46" w:rsidRPr="00D17FBB" w:rsidRDefault="001B4F46" w:rsidP="00B302C8">
      <w:pPr>
        <w:pStyle w:val="Odstavecseseznamem"/>
        <w:widowControl w:val="0"/>
        <w:suppressAutoHyphens w:val="0"/>
        <w:rPr>
          <w:rFonts w:asciiTheme="minorHAnsi" w:hAnsiTheme="minorHAnsi" w:cstheme="minorHAnsi"/>
        </w:rPr>
      </w:pPr>
    </w:p>
    <w:p w14:paraId="4827AC61" w14:textId="77777777" w:rsidR="001B4F46" w:rsidRPr="00D17FBB" w:rsidRDefault="001B4F46" w:rsidP="00B302C8">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D17FBB">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17FBB">
        <w:rPr>
          <w:rFonts w:asciiTheme="minorHAnsi" w:hAnsiTheme="minorHAnsi" w:cstheme="minorHAnsi"/>
          <w:b/>
          <w:snapToGrid w:val="0"/>
          <w:lang w:eastAsia="cs-CZ"/>
        </w:rPr>
        <w:t>Režim přenesené daňové povinnosti</w:t>
      </w:r>
      <w:r w:rsidRPr="00D17FBB">
        <w:rPr>
          <w:rFonts w:asciiTheme="minorHAnsi" w:hAnsiTheme="minorHAnsi" w:cstheme="minorHAnsi"/>
          <w:snapToGrid w:val="0"/>
          <w:lang w:eastAsia="cs-CZ"/>
        </w:rPr>
        <w:t xml:space="preserve"> se na stavební práce dle této Smlouvy nevztahuje.</w:t>
      </w:r>
    </w:p>
    <w:p w14:paraId="4A49CEC4" w14:textId="77777777" w:rsidR="00BA704C" w:rsidRPr="00D17FBB"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17FBB">
        <w:rPr>
          <w:rFonts w:asciiTheme="minorHAnsi" w:hAnsiTheme="minorHAnsi" w:cstheme="minorHAnsi"/>
          <w:snapToGrid w:val="0"/>
          <w:lang w:eastAsia="cs-CZ"/>
        </w:rPr>
        <w:lastRenderedPageBreak/>
        <w:t>Zhotovitel je oprávněn fakturovat pouze v souladu s touto Smlouvou a OP skutečně provedené, dodané a poskytnuté stavební práce, dodávky a služby.</w:t>
      </w:r>
    </w:p>
    <w:p w14:paraId="0C8E0335" w14:textId="77777777" w:rsidR="00A56906" w:rsidRPr="00D17FBB" w:rsidRDefault="00A56906" w:rsidP="00A56906">
      <w:pPr>
        <w:keepNext/>
        <w:tabs>
          <w:tab w:val="left" w:pos="567"/>
        </w:tabs>
        <w:snapToGrid w:val="0"/>
        <w:jc w:val="both"/>
        <w:outlineLvl w:val="7"/>
        <w:rPr>
          <w:rFonts w:asciiTheme="minorHAnsi" w:hAnsiTheme="minorHAnsi" w:cstheme="minorHAnsi"/>
          <w:snapToGrid w:val="0"/>
          <w:lang w:eastAsia="cs-CZ"/>
        </w:rPr>
      </w:pPr>
    </w:p>
    <w:p w14:paraId="3F1DBF1A" w14:textId="77777777" w:rsidR="009D659D" w:rsidRPr="00D17FBB" w:rsidRDefault="009D659D" w:rsidP="009D659D">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17FBB">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D17FBB">
          <w:rPr>
            <w:rFonts w:asciiTheme="minorHAnsi" w:hAnsiTheme="minorHAnsi" w:cstheme="minorHAnsi"/>
            <w:lang w:eastAsia="cs-CZ"/>
          </w:rPr>
          <w:t>ksusv@ksusv.cz</w:t>
        </w:r>
      </w:hyperlink>
      <w:r w:rsidRPr="00D17FBB">
        <w:rPr>
          <w:rFonts w:asciiTheme="minorHAnsi" w:hAnsiTheme="minorHAnsi" w:cstheme="minorHAnsi"/>
          <w:snapToGrid w:val="0"/>
          <w:lang w:eastAsia="cs-CZ"/>
        </w:rPr>
        <w:t xml:space="preserve">. </w:t>
      </w:r>
    </w:p>
    <w:p w14:paraId="733920C8" w14:textId="77777777" w:rsidR="009D659D" w:rsidRPr="00D17FBB" w:rsidRDefault="009D659D" w:rsidP="009D659D">
      <w:pPr>
        <w:keepNext/>
        <w:tabs>
          <w:tab w:val="left" w:pos="567"/>
        </w:tabs>
        <w:snapToGrid w:val="0"/>
        <w:jc w:val="both"/>
        <w:outlineLvl w:val="7"/>
        <w:rPr>
          <w:rFonts w:asciiTheme="minorHAnsi" w:hAnsiTheme="minorHAnsi" w:cstheme="minorHAnsi"/>
          <w:snapToGrid w:val="0"/>
          <w:lang w:eastAsia="cs-CZ"/>
        </w:rPr>
      </w:pPr>
    </w:p>
    <w:p w14:paraId="71AB9EC6" w14:textId="1F2DFB22" w:rsidR="00A56906" w:rsidRPr="00D17FBB" w:rsidRDefault="00A56906" w:rsidP="005A5632">
      <w:pPr>
        <w:widowControl w:val="0"/>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D17FBB">
        <w:rPr>
          <w:rFonts w:asciiTheme="minorHAnsi" w:hAnsiTheme="minorHAnsi" w:cstheme="minorHAnsi"/>
          <w:snapToGrid w:val="0"/>
          <w:lang w:eastAsia="cs-CZ"/>
        </w:rPr>
        <w:t xml:space="preserve">Smluvní strany se v souladu s odst. 5.5. </w:t>
      </w:r>
      <w:r w:rsidR="0078614E" w:rsidRPr="00D17FBB">
        <w:rPr>
          <w:rFonts w:asciiTheme="minorHAnsi" w:hAnsiTheme="minorHAnsi" w:cstheme="minorHAnsi"/>
          <w:snapToGrid w:val="0"/>
          <w:lang w:eastAsia="cs-CZ"/>
        </w:rPr>
        <w:t>OP</w:t>
      </w:r>
      <w:r w:rsidRPr="00D17FBB">
        <w:rPr>
          <w:rFonts w:asciiTheme="minorHAnsi" w:hAnsiTheme="minorHAnsi" w:cstheme="minorHAnsi"/>
          <w:snapToGrid w:val="0"/>
          <w:lang w:eastAsia="cs-CZ"/>
        </w:rPr>
        <w:t xml:space="preserve"> dohodly, že bude probíhat měsíční fakturace. </w:t>
      </w:r>
    </w:p>
    <w:p w14:paraId="5FF71786" w14:textId="77777777" w:rsidR="00A56906" w:rsidRPr="00D17FBB" w:rsidRDefault="00A56906" w:rsidP="00A56906">
      <w:pPr>
        <w:keepNext/>
        <w:tabs>
          <w:tab w:val="left" w:pos="567"/>
        </w:tabs>
        <w:snapToGrid w:val="0"/>
        <w:jc w:val="both"/>
        <w:outlineLvl w:val="7"/>
        <w:rPr>
          <w:rFonts w:asciiTheme="minorHAnsi" w:hAnsiTheme="minorHAnsi" w:cstheme="minorHAnsi"/>
          <w:snapToGrid w:val="0"/>
          <w:lang w:eastAsia="cs-CZ"/>
        </w:rPr>
      </w:pPr>
    </w:p>
    <w:p w14:paraId="254E6ACA" w14:textId="77777777" w:rsidR="00043E26" w:rsidRPr="00D17FBB"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17FBB">
        <w:rPr>
          <w:rFonts w:asciiTheme="minorHAnsi" w:hAnsiTheme="minorHAnsi" w:cstheme="minorHAnsi"/>
          <w:snapToGrid w:val="0"/>
        </w:rPr>
        <w:t xml:space="preserve">V souvislosti se závazkem Zhotovitele vůči Objednateli k poskytnutí „Zádržného“ dle odst. 8.19. a 8.20. </w:t>
      </w:r>
      <w:r w:rsidR="0078614E" w:rsidRPr="00D17FBB">
        <w:rPr>
          <w:rFonts w:asciiTheme="minorHAnsi" w:hAnsiTheme="minorHAnsi" w:cstheme="minorHAnsi"/>
          <w:snapToGrid w:val="0"/>
        </w:rPr>
        <w:t>OP</w:t>
      </w:r>
      <w:r w:rsidRPr="00D17FBB">
        <w:rPr>
          <w:rFonts w:asciiTheme="minorHAnsi" w:hAnsiTheme="minorHAnsi" w:cstheme="minorHAnsi"/>
          <w:snapToGrid w:val="0"/>
        </w:rPr>
        <w:t xml:space="preserve"> nepožaduje Objednatel po Zhotoviteli Bankovní záruku za řádné plnění díla dle čl. 19.6. </w:t>
      </w:r>
      <w:r w:rsidR="0078614E" w:rsidRPr="00D17FBB">
        <w:rPr>
          <w:rFonts w:asciiTheme="minorHAnsi" w:hAnsiTheme="minorHAnsi" w:cstheme="minorHAnsi"/>
          <w:snapToGrid w:val="0"/>
        </w:rPr>
        <w:t>OP</w:t>
      </w:r>
      <w:r w:rsidRPr="00D17FBB">
        <w:rPr>
          <w:rFonts w:asciiTheme="minorHAnsi" w:hAnsiTheme="minorHAnsi" w:cstheme="minorHAnsi"/>
          <w:snapToGrid w:val="0"/>
        </w:rPr>
        <w:t>.</w:t>
      </w:r>
    </w:p>
    <w:p w14:paraId="4C638B91" w14:textId="77777777" w:rsidR="004A55B7" w:rsidRPr="00D17FBB" w:rsidRDefault="004A55B7" w:rsidP="00D93BF5">
      <w:pPr>
        <w:pStyle w:val="Nadpis2"/>
        <w:numPr>
          <w:ilvl w:val="0"/>
          <w:numId w:val="0"/>
        </w:numPr>
        <w:ind w:left="576" w:hanging="576"/>
        <w:rPr>
          <w:rFonts w:asciiTheme="minorHAnsi" w:hAnsiTheme="minorHAnsi" w:cstheme="minorHAnsi"/>
        </w:rPr>
      </w:pPr>
    </w:p>
    <w:p w14:paraId="21EE1EC2" w14:textId="77777777" w:rsidR="003D3964" w:rsidRPr="00D17FBB" w:rsidRDefault="003D3964" w:rsidP="000C1E31">
      <w:pPr>
        <w:pStyle w:val="Nadpis2"/>
        <w:numPr>
          <w:ilvl w:val="0"/>
          <w:numId w:val="0"/>
        </w:numPr>
        <w:ind w:left="578" w:hanging="578"/>
        <w:rPr>
          <w:rFonts w:asciiTheme="minorHAnsi" w:hAnsiTheme="minorHAnsi" w:cstheme="minorHAnsi"/>
        </w:rPr>
      </w:pPr>
      <w:r w:rsidRPr="00D17FBB">
        <w:rPr>
          <w:rFonts w:asciiTheme="minorHAnsi" w:hAnsiTheme="minorHAnsi" w:cstheme="minorHAnsi"/>
        </w:rPr>
        <w:t xml:space="preserve">Článek </w:t>
      </w:r>
      <w:r w:rsidR="00806573" w:rsidRPr="00D17FBB">
        <w:rPr>
          <w:rFonts w:asciiTheme="minorHAnsi" w:hAnsiTheme="minorHAnsi" w:cstheme="minorHAnsi"/>
        </w:rPr>
        <w:t>I</w:t>
      </w:r>
      <w:r w:rsidRPr="00D17FBB">
        <w:rPr>
          <w:rFonts w:asciiTheme="minorHAnsi" w:hAnsiTheme="minorHAnsi" w:cstheme="minorHAnsi"/>
        </w:rPr>
        <w:t>X.</w:t>
      </w:r>
    </w:p>
    <w:p w14:paraId="471EAD3A" w14:textId="77777777" w:rsidR="00B9148F" w:rsidRPr="00D17FBB" w:rsidRDefault="00131FE7"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Obchodní podmínky</w:t>
      </w:r>
    </w:p>
    <w:p w14:paraId="7EE85F1C" w14:textId="77777777" w:rsidR="00A021CA" w:rsidRPr="00D17FBB" w:rsidRDefault="00131FE7" w:rsidP="005A5632">
      <w:pPr>
        <w:widowControl w:val="0"/>
        <w:numPr>
          <w:ilvl w:val="1"/>
          <w:numId w:val="9"/>
        </w:numPr>
        <w:tabs>
          <w:tab w:val="left" w:pos="567"/>
        </w:tabs>
        <w:ind w:left="0" w:firstLine="0"/>
        <w:jc w:val="both"/>
        <w:rPr>
          <w:rFonts w:asciiTheme="minorHAnsi" w:hAnsiTheme="minorHAnsi" w:cstheme="minorHAnsi"/>
        </w:rPr>
      </w:pPr>
      <w:r w:rsidRPr="00D17FBB">
        <w:rPr>
          <w:rFonts w:asciiTheme="minorHAnsi" w:hAnsiTheme="minorHAnsi" w:cstheme="minorHAnsi"/>
        </w:rPr>
        <w:t xml:space="preserve">Smluvní strany tímto při určení svých vzájemných práv a povinností odkazují na nedílnou součást této smlouvy, a to na </w:t>
      </w:r>
      <w:r w:rsidR="0078614E" w:rsidRPr="00D17FBB">
        <w:rPr>
          <w:rFonts w:asciiTheme="minorHAnsi" w:hAnsiTheme="minorHAnsi" w:cstheme="minorHAnsi"/>
        </w:rPr>
        <w:t>OP</w:t>
      </w:r>
      <w:r w:rsidRPr="00D17FBB">
        <w:rPr>
          <w:rFonts w:asciiTheme="minorHAnsi" w:hAnsiTheme="minorHAnsi" w:cstheme="minorHAnsi"/>
        </w:rPr>
        <w:t xml:space="preserve"> </w:t>
      </w:r>
      <w:r w:rsidR="00770282" w:rsidRPr="00D17FBB">
        <w:rPr>
          <w:rFonts w:asciiTheme="minorHAnsi" w:hAnsiTheme="minorHAnsi" w:cstheme="minorHAnsi"/>
        </w:rPr>
        <w:t>O</w:t>
      </w:r>
      <w:r w:rsidR="003B392A" w:rsidRPr="00D17FBB">
        <w:rPr>
          <w:rFonts w:asciiTheme="minorHAnsi" w:hAnsiTheme="minorHAnsi" w:cstheme="minorHAnsi"/>
        </w:rPr>
        <w:t xml:space="preserve">bjednatele, jakožto </w:t>
      </w:r>
      <w:r w:rsidRPr="00D17FBB">
        <w:rPr>
          <w:rFonts w:asciiTheme="minorHAnsi" w:hAnsiTheme="minorHAnsi" w:cstheme="minorHAnsi"/>
        </w:rPr>
        <w:t xml:space="preserve">zadavatele </w:t>
      </w:r>
      <w:r w:rsidR="003B392A" w:rsidRPr="00D17FBB">
        <w:rPr>
          <w:rFonts w:asciiTheme="minorHAnsi" w:hAnsiTheme="minorHAnsi" w:cstheme="minorHAnsi"/>
        </w:rPr>
        <w:t xml:space="preserve">výše uvedené </w:t>
      </w:r>
      <w:r w:rsidRPr="00D17FBB">
        <w:rPr>
          <w:rFonts w:asciiTheme="minorHAnsi" w:hAnsiTheme="minorHAnsi" w:cstheme="minorHAnsi"/>
        </w:rPr>
        <w:t>veřejn</w:t>
      </w:r>
      <w:r w:rsidR="003B392A" w:rsidRPr="00D17FBB">
        <w:rPr>
          <w:rFonts w:asciiTheme="minorHAnsi" w:hAnsiTheme="minorHAnsi" w:cstheme="minorHAnsi"/>
        </w:rPr>
        <w:t>é</w:t>
      </w:r>
      <w:r w:rsidRPr="00D17FBB">
        <w:rPr>
          <w:rFonts w:asciiTheme="minorHAnsi" w:hAnsiTheme="minorHAnsi" w:cstheme="minorHAnsi"/>
        </w:rPr>
        <w:t xml:space="preserve"> zakázk</w:t>
      </w:r>
      <w:r w:rsidR="003B392A" w:rsidRPr="00D17FBB">
        <w:rPr>
          <w:rFonts w:asciiTheme="minorHAnsi" w:hAnsiTheme="minorHAnsi" w:cstheme="minorHAnsi"/>
        </w:rPr>
        <w:t>y</w:t>
      </w:r>
      <w:r w:rsidRPr="00D17FBB">
        <w:rPr>
          <w:rFonts w:asciiTheme="minorHAnsi" w:hAnsiTheme="minorHAnsi" w:cstheme="minorHAnsi"/>
        </w:rPr>
        <w:t>.</w:t>
      </w:r>
    </w:p>
    <w:p w14:paraId="3395BB98" w14:textId="77777777" w:rsidR="00131FE7" w:rsidRPr="00D17FBB" w:rsidRDefault="00131FE7" w:rsidP="00131FE7">
      <w:pPr>
        <w:widowControl w:val="0"/>
        <w:ind w:left="720"/>
        <w:jc w:val="both"/>
        <w:rPr>
          <w:rFonts w:asciiTheme="minorHAnsi" w:hAnsiTheme="minorHAnsi" w:cstheme="minorHAnsi"/>
        </w:rPr>
      </w:pPr>
    </w:p>
    <w:p w14:paraId="124A8AF7" w14:textId="77777777" w:rsidR="00131FE7" w:rsidRPr="00D17FBB" w:rsidRDefault="008A0551" w:rsidP="005A5632">
      <w:pPr>
        <w:widowControl w:val="0"/>
        <w:numPr>
          <w:ilvl w:val="1"/>
          <w:numId w:val="9"/>
        </w:numPr>
        <w:tabs>
          <w:tab w:val="left" w:pos="567"/>
        </w:tabs>
        <w:ind w:left="0" w:firstLine="0"/>
        <w:jc w:val="both"/>
        <w:rPr>
          <w:rFonts w:asciiTheme="minorHAnsi" w:hAnsiTheme="minorHAnsi" w:cstheme="minorHAnsi"/>
        </w:rPr>
      </w:pPr>
      <w:r w:rsidRPr="00D17FBB">
        <w:rPr>
          <w:rFonts w:asciiTheme="minorHAnsi" w:hAnsiTheme="minorHAnsi" w:cstheme="minorHAnsi"/>
        </w:rPr>
        <w:t xml:space="preserve">V případě rozporu </w:t>
      </w:r>
      <w:r w:rsidR="0078614E" w:rsidRPr="00D17FBB">
        <w:rPr>
          <w:rFonts w:asciiTheme="minorHAnsi" w:hAnsiTheme="minorHAnsi" w:cstheme="minorHAnsi"/>
        </w:rPr>
        <w:t>OP</w:t>
      </w:r>
      <w:r w:rsidRPr="00D17FBB">
        <w:rPr>
          <w:rFonts w:asciiTheme="minorHAnsi" w:hAnsiTheme="minorHAnsi" w:cstheme="minorHAnsi"/>
        </w:rPr>
        <w:t xml:space="preserve"> a této smlouvy mají přednost ustanovení </w:t>
      </w:r>
      <w:r w:rsidR="003B392A" w:rsidRPr="00D17FBB">
        <w:rPr>
          <w:rFonts w:asciiTheme="minorHAnsi" w:hAnsiTheme="minorHAnsi" w:cstheme="minorHAnsi"/>
        </w:rPr>
        <w:t>uvedená v</w:t>
      </w:r>
      <w:r w:rsidR="009D7CE9" w:rsidRPr="00D17FBB">
        <w:rPr>
          <w:rFonts w:asciiTheme="minorHAnsi" w:hAnsiTheme="minorHAnsi" w:cstheme="minorHAnsi"/>
        </w:rPr>
        <w:t>e smlouvě</w:t>
      </w:r>
      <w:r w:rsidRPr="00D17FBB">
        <w:rPr>
          <w:rFonts w:asciiTheme="minorHAnsi" w:hAnsiTheme="minorHAnsi" w:cstheme="minorHAnsi"/>
        </w:rPr>
        <w:t>.</w:t>
      </w:r>
    </w:p>
    <w:p w14:paraId="50C1E9EA" w14:textId="77777777" w:rsidR="00A94631" w:rsidRPr="00D17FBB" w:rsidRDefault="00A94631" w:rsidP="008B1C08">
      <w:pPr>
        <w:widowControl w:val="0"/>
        <w:tabs>
          <w:tab w:val="left" w:pos="567"/>
        </w:tabs>
        <w:jc w:val="both"/>
        <w:rPr>
          <w:rFonts w:asciiTheme="minorHAnsi" w:hAnsiTheme="minorHAnsi" w:cstheme="minorHAnsi"/>
        </w:rPr>
      </w:pPr>
    </w:p>
    <w:p w14:paraId="3A379B16" w14:textId="77777777" w:rsidR="0009719D" w:rsidRPr="00D17FBB" w:rsidRDefault="0009719D" w:rsidP="005A5632">
      <w:pPr>
        <w:widowControl w:val="0"/>
        <w:numPr>
          <w:ilvl w:val="1"/>
          <w:numId w:val="9"/>
        </w:numPr>
        <w:tabs>
          <w:tab w:val="left" w:pos="567"/>
        </w:tabs>
        <w:jc w:val="both"/>
        <w:rPr>
          <w:rFonts w:asciiTheme="minorHAnsi" w:hAnsiTheme="minorHAnsi" w:cstheme="minorHAnsi"/>
        </w:rPr>
      </w:pPr>
      <w:r w:rsidRPr="00D17FBB">
        <w:rPr>
          <w:rFonts w:asciiTheme="minorHAnsi" w:hAnsiTheme="minorHAnsi" w:cstheme="minorHAnsi"/>
        </w:rPr>
        <w:t xml:space="preserve">Zhotovitel tímto prohlašuje, že OP zadavatele zná, akceptuje je a rozumí jim. </w:t>
      </w:r>
    </w:p>
    <w:p w14:paraId="0245761C" w14:textId="77777777" w:rsidR="004A55B7" w:rsidRPr="00D17FBB"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3DD0BEDA" w14:textId="77777777" w:rsidR="00831C04" w:rsidRPr="00D17FBB"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D17FBB">
        <w:rPr>
          <w:rFonts w:asciiTheme="minorHAnsi" w:hAnsiTheme="minorHAnsi" w:cstheme="minorHAnsi"/>
          <w:b/>
          <w:bCs/>
          <w:snapToGrid w:val="0"/>
          <w:lang w:eastAsia="cs-CZ"/>
        </w:rPr>
        <w:t>Článek X</w:t>
      </w:r>
      <w:r w:rsidR="000C1E31" w:rsidRPr="00D17FBB">
        <w:rPr>
          <w:rFonts w:asciiTheme="minorHAnsi" w:hAnsiTheme="minorHAnsi" w:cstheme="minorHAnsi"/>
          <w:b/>
          <w:bCs/>
          <w:snapToGrid w:val="0"/>
          <w:lang w:eastAsia="cs-CZ"/>
        </w:rPr>
        <w:t>.</w:t>
      </w:r>
    </w:p>
    <w:p w14:paraId="0C369142" w14:textId="77777777" w:rsidR="00831C04" w:rsidRPr="00D17FBB" w:rsidRDefault="00831C04"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Odpovědnost za vady díla a záruka za jakost</w:t>
      </w:r>
    </w:p>
    <w:p w14:paraId="246F5636" w14:textId="138D53A9" w:rsidR="0091657F" w:rsidRPr="00D17FBB"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D17FBB">
        <w:rPr>
          <w:rFonts w:asciiTheme="minorHAnsi" w:hAnsiTheme="minorHAnsi" w:cstheme="minorHAnsi"/>
          <w:lang w:eastAsia="cs-CZ"/>
        </w:rPr>
        <w:t xml:space="preserve">Zhotovitel poskytuje na dílo, které je předmětem této Smlouvy, záruku za jakost v délce trvání </w:t>
      </w:r>
      <w:r w:rsidRPr="00D17FBB">
        <w:rPr>
          <w:rFonts w:asciiTheme="minorHAnsi" w:hAnsiTheme="minorHAnsi" w:cstheme="minorHAnsi"/>
          <w:b/>
          <w:lang w:eastAsia="cs-CZ"/>
        </w:rPr>
        <w:t>60 měsíců</w:t>
      </w:r>
      <w:r w:rsidR="00055C53" w:rsidRPr="00D17FBB">
        <w:rPr>
          <w:rFonts w:asciiTheme="minorHAnsi" w:hAnsiTheme="minorHAnsi" w:cstheme="minorHAnsi"/>
          <w:lang w:eastAsia="cs-CZ"/>
        </w:rPr>
        <w:t>.</w:t>
      </w:r>
      <w:r w:rsidR="00BA6C4C" w:rsidRPr="00D17FBB">
        <w:rPr>
          <w:rFonts w:asciiTheme="minorHAnsi" w:hAnsiTheme="minorHAnsi" w:cstheme="minorHAnsi"/>
          <w:lang w:eastAsia="cs-CZ"/>
        </w:rPr>
        <w:t xml:space="preserve"> </w:t>
      </w:r>
    </w:p>
    <w:p w14:paraId="5E4B2929" w14:textId="77777777" w:rsidR="00A94631" w:rsidRPr="00D17FBB" w:rsidRDefault="00A94631" w:rsidP="008B1C08">
      <w:pPr>
        <w:pStyle w:val="Zkladntextodsazen21"/>
        <w:tabs>
          <w:tab w:val="left" w:pos="567"/>
        </w:tabs>
        <w:ind w:firstLine="0"/>
        <w:rPr>
          <w:rFonts w:asciiTheme="minorHAnsi" w:hAnsiTheme="minorHAnsi" w:cstheme="minorHAnsi"/>
          <w:lang w:eastAsia="cs-CZ"/>
        </w:rPr>
      </w:pPr>
    </w:p>
    <w:p w14:paraId="0476F80B" w14:textId="77777777" w:rsidR="0091657F" w:rsidRPr="00D17FBB"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D17FBB">
        <w:rPr>
          <w:rFonts w:asciiTheme="minorHAnsi" w:hAnsiTheme="minorHAnsi" w:cstheme="minorHAnsi"/>
          <w:lang w:eastAsia="cs-CZ"/>
        </w:rPr>
        <w:t xml:space="preserve">Záruka za jakost počíná běžet ode dne podepsání písemného protokolu o předání a převzetí díla bez vad.  </w:t>
      </w:r>
    </w:p>
    <w:p w14:paraId="631671EB" w14:textId="77777777" w:rsidR="0091657F" w:rsidRPr="00D17FBB"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6F1D3FDA" w14:textId="77777777" w:rsidR="00831C04" w:rsidRPr="00D17FBB" w:rsidRDefault="00831C04" w:rsidP="005A5632">
      <w:pPr>
        <w:pStyle w:val="Zkladntextodsazen21"/>
        <w:numPr>
          <w:ilvl w:val="1"/>
          <w:numId w:val="10"/>
        </w:numPr>
        <w:tabs>
          <w:tab w:val="left" w:pos="567"/>
        </w:tabs>
        <w:ind w:left="0" w:firstLine="0"/>
        <w:rPr>
          <w:rFonts w:asciiTheme="minorHAnsi" w:hAnsiTheme="minorHAnsi" w:cstheme="minorHAnsi"/>
        </w:rPr>
      </w:pPr>
      <w:r w:rsidRPr="00D17FBB">
        <w:rPr>
          <w:rFonts w:asciiTheme="minorHAnsi" w:hAnsiTheme="minorHAnsi" w:cstheme="minorHAnsi"/>
        </w:rPr>
        <w:t>Bližší podmínky upravující odpovědnost za vady díla a záruku za jakost jsou uvedeny v příslušné části OP.</w:t>
      </w:r>
    </w:p>
    <w:p w14:paraId="50277539" w14:textId="77777777" w:rsidR="00B9148F" w:rsidRPr="00D17FBB" w:rsidRDefault="00B9148F" w:rsidP="00C1073C">
      <w:pPr>
        <w:pStyle w:val="Zkladntextodsazen21"/>
        <w:ind w:firstLine="0"/>
        <w:jc w:val="center"/>
        <w:rPr>
          <w:rFonts w:asciiTheme="minorHAnsi" w:hAnsiTheme="minorHAnsi" w:cstheme="minorHAnsi"/>
          <w:b/>
        </w:rPr>
      </w:pPr>
    </w:p>
    <w:p w14:paraId="14C8DC42" w14:textId="77777777" w:rsidR="00401E86" w:rsidRPr="00D17FBB" w:rsidRDefault="00401E86" w:rsidP="000C1E31">
      <w:pPr>
        <w:pStyle w:val="Zkladntextodsazen21"/>
        <w:keepNext/>
        <w:ind w:firstLine="0"/>
        <w:jc w:val="center"/>
        <w:rPr>
          <w:rFonts w:asciiTheme="minorHAnsi" w:hAnsiTheme="minorHAnsi" w:cstheme="minorHAnsi"/>
          <w:b/>
        </w:rPr>
      </w:pPr>
      <w:r w:rsidRPr="00D17FBB">
        <w:rPr>
          <w:rFonts w:asciiTheme="minorHAnsi" w:hAnsiTheme="minorHAnsi" w:cstheme="minorHAnsi"/>
          <w:b/>
        </w:rPr>
        <w:t>Článek XI.</w:t>
      </w:r>
    </w:p>
    <w:p w14:paraId="78B68D91" w14:textId="77777777" w:rsidR="00401E86" w:rsidRPr="00D17FBB" w:rsidRDefault="00401E86"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Platnost a účinnost smlouvy</w:t>
      </w:r>
    </w:p>
    <w:p w14:paraId="51821611" w14:textId="77777777" w:rsidR="00BB43DE" w:rsidRPr="00D17FBB" w:rsidRDefault="00BB43DE" w:rsidP="00BB43DE">
      <w:pPr>
        <w:pStyle w:val="Zkladntextodsazen21"/>
        <w:numPr>
          <w:ilvl w:val="0"/>
          <w:numId w:val="15"/>
        </w:numPr>
        <w:tabs>
          <w:tab w:val="left" w:pos="567"/>
        </w:tabs>
        <w:ind w:left="0" w:firstLine="0"/>
        <w:rPr>
          <w:rFonts w:asciiTheme="minorHAnsi" w:hAnsiTheme="minorHAnsi" w:cstheme="minorHAnsi"/>
          <w:lang w:eastAsia="cs-CZ"/>
        </w:rPr>
      </w:pPr>
      <w:r w:rsidRPr="00D17FBB">
        <w:rPr>
          <w:rFonts w:asciiTheme="minorHAnsi" w:hAnsiTheme="minorHAnsi" w:cstheme="minorHAnsi"/>
          <w:lang w:eastAsia="cs-CZ"/>
        </w:rPr>
        <w:t xml:space="preserve">Smlouva nabývá </w:t>
      </w:r>
      <w:r w:rsidRPr="00D17FBB">
        <w:rPr>
          <w:rFonts w:asciiTheme="minorHAnsi" w:hAnsiTheme="minorHAnsi" w:cstheme="minorHAnsi"/>
          <w:b/>
          <w:u w:val="single"/>
          <w:lang w:eastAsia="cs-CZ"/>
        </w:rPr>
        <w:t>platnosti</w:t>
      </w:r>
      <w:r w:rsidRPr="00D17FBB">
        <w:rPr>
          <w:rFonts w:asciiTheme="minorHAnsi" w:hAnsiTheme="minorHAnsi" w:cstheme="minorHAnsi"/>
          <w:lang w:eastAsia="cs-CZ"/>
        </w:rPr>
        <w:t xml:space="preserve"> dnem podpisu Smlouvy oběma smluvními stranami. </w:t>
      </w:r>
    </w:p>
    <w:p w14:paraId="06956152" w14:textId="77777777" w:rsidR="00BB43DE" w:rsidRPr="00D17FBB" w:rsidRDefault="00BB43DE" w:rsidP="00BB43DE">
      <w:pPr>
        <w:pStyle w:val="Zkladntextodsazen21"/>
        <w:tabs>
          <w:tab w:val="left" w:pos="567"/>
        </w:tabs>
        <w:ind w:firstLine="0"/>
        <w:rPr>
          <w:rFonts w:asciiTheme="minorHAnsi" w:hAnsiTheme="minorHAnsi" w:cstheme="minorHAnsi"/>
        </w:rPr>
      </w:pPr>
    </w:p>
    <w:p w14:paraId="2BC343C8" w14:textId="7FC61423" w:rsidR="00BB43DE" w:rsidRPr="00D17FBB" w:rsidRDefault="00BB43DE" w:rsidP="00BB43DE">
      <w:pPr>
        <w:pStyle w:val="Zkladntextodsazen21"/>
        <w:numPr>
          <w:ilvl w:val="0"/>
          <w:numId w:val="15"/>
        </w:numPr>
        <w:tabs>
          <w:tab w:val="left" w:pos="567"/>
        </w:tabs>
        <w:ind w:left="0" w:firstLine="0"/>
        <w:rPr>
          <w:rFonts w:asciiTheme="minorHAnsi" w:hAnsiTheme="minorHAnsi" w:cstheme="minorHAnsi"/>
        </w:rPr>
      </w:pPr>
      <w:r w:rsidRPr="00D17FBB">
        <w:rPr>
          <w:rFonts w:asciiTheme="minorHAnsi" w:hAnsiTheme="minorHAnsi" w:cstheme="minorHAnsi"/>
        </w:rPr>
        <w:t>Tato Smlouva o dílo je vyhotovena v elektronické podobě, přičemž obě smluvní strany obdrží její elektronický originál.</w:t>
      </w:r>
    </w:p>
    <w:p w14:paraId="7D0C23F2" w14:textId="77777777" w:rsidR="00BB43DE" w:rsidRPr="00D17FBB" w:rsidRDefault="00BB43DE" w:rsidP="00BB43DE">
      <w:pPr>
        <w:pStyle w:val="Zkladntextodsazen21"/>
        <w:tabs>
          <w:tab w:val="left" w:pos="567"/>
        </w:tabs>
        <w:ind w:firstLine="0"/>
        <w:rPr>
          <w:rFonts w:asciiTheme="minorHAnsi" w:hAnsiTheme="minorHAnsi" w:cstheme="minorHAnsi"/>
        </w:rPr>
      </w:pPr>
    </w:p>
    <w:p w14:paraId="55CC0861" w14:textId="77777777" w:rsidR="00BB43DE" w:rsidRPr="00D17FBB" w:rsidRDefault="00BB43DE" w:rsidP="00BB43DE">
      <w:pPr>
        <w:pStyle w:val="Zkladntextodsazen21"/>
        <w:numPr>
          <w:ilvl w:val="0"/>
          <w:numId w:val="15"/>
        </w:numPr>
        <w:tabs>
          <w:tab w:val="left" w:pos="567"/>
        </w:tabs>
        <w:ind w:left="0" w:firstLine="0"/>
        <w:rPr>
          <w:rFonts w:asciiTheme="minorHAnsi" w:hAnsiTheme="minorHAnsi" w:cstheme="minorHAnsi"/>
        </w:rPr>
      </w:pPr>
      <w:r w:rsidRPr="00D17FBB">
        <w:rPr>
          <w:rFonts w:asciiTheme="minorHAnsi" w:hAnsiTheme="minorHAnsi" w:cstheme="minorHAnsi"/>
        </w:rPr>
        <w:t xml:space="preserve">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w:t>
      </w:r>
      <w:r w:rsidRPr="00D17FBB">
        <w:rPr>
          <w:rFonts w:asciiTheme="minorHAnsi" w:hAnsiTheme="minorHAnsi" w:cstheme="minorHAnsi"/>
        </w:rPr>
        <w:lastRenderedPageBreak/>
        <w:t>elektronického dokumentu (tj. do všech samostatných souborů tvořících v souhrnu Smlouvu), a to oběma smluvními stranami.</w:t>
      </w:r>
    </w:p>
    <w:p w14:paraId="0F6A48AF" w14:textId="77777777" w:rsidR="00BB43DE" w:rsidRPr="00D17FBB" w:rsidRDefault="00BB43DE" w:rsidP="00BB43DE">
      <w:pPr>
        <w:pStyle w:val="Zkladntextodsazen21"/>
        <w:tabs>
          <w:tab w:val="left" w:pos="567"/>
        </w:tabs>
        <w:ind w:firstLine="0"/>
        <w:rPr>
          <w:rFonts w:asciiTheme="minorHAnsi" w:hAnsiTheme="minorHAnsi" w:cstheme="minorHAnsi"/>
          <w:lang w:eastAsia="cs-CZ"/>
        </w:rPr>
      </w:pPr>
    </w:p>
    <w:p w14:paraId="7B731413" w14:textId="77777777" w:rsidR="00BB43DE" w:rsidRPr="00D17FBB" w:rsidRDefault="00BB43DE" w:rsidP="00BB43DE">
      <w:pPr>
        <w:pStyle w:val="Zkladntextodsazen21"/>
        <w:numPr>
          <w:ilvl w:val="0"/>
          <w:numId w:val="15"/>
        </w:numPr>
        <w:tabs>
          <w:tab w:val="left" w:pos="567"/>
        </w:tabs>
        <w:ind w:left="0" w:firstLine="0"/>
        <w:rPr>
          <w:rFonts w:asciiTheme="minorHAnsi" w:hAnsiTheme="minorHAnsi" w:cstheme="minorHAnsi"/>
          <w:lang w:eastAsia="cs-CZ"/>
        </w:rPr>
      </w:pPr>
      <w:r w:rsidRPr="00D17FBB">
        <w:rPr>
          <w:rFonts w:asciiTheme="minorHAnsi" w:hAnsiTheme="minorHAnsi" w:cstheme="minorHAnsi"/>
          <w:b/>
          <w:lang w:eastAsia="cs-CZ"/>
        </w:rPr>
        <w:t>Smlouva je uzavírána s odloženou účinností</w:t>
      </w:r>
      <w:r w:rsidRPr="00D17FBB">
        <w:rPr>
          <w:rFonts w:asciiTheme="minorHAnsi" w:hAnsiTheme="minorHAnsi" w:cstheme="minorHAnsi"/>
          <w:lang w:eastAsia="cs-CZ"/>
        </w:rPr>
        <w:t xml:space="preserve">, přičemž tato </w:t>
      </w:r>
      <w:r w:rsidRPr="00D17FBB">
        <w:rPr>
          <w:rFonts w:asciiTheme="minorHAnsi" w:hAnsiTheme="minorHAnsi" w:cstheme="minorHAnsi"/>
          <w:b/>
          <w:lang w:eastAsia="cs-CZ"/>
        </w:rPr>
        <w:t xml:space="preserve">Smlouva nabývá </w:t>
      </w:r>
      <w:r w:rsidRPr="00D17FBB">
        <w:rPr>
          <w:rFonts w:asciiTheme="minorHAnsi" w:hAnsiTheme="minorHAnsi" w:cstheme="minorHAnsi"/>
          <w:b/>
          <w:u w:val="single"/>
          <w:lang w:eastAsia="cs-CZ"/>
        </w:rPr>
        <w:t>účinnosti</w:t>
      </w:r>
      <w:r w:rsidRPr="00D17FBB">
        <w:rPr>
          <w:rFonts w:asciiTheme="minorHAnsi" w:hAnsiTheme="minorHAnsi" w:cstheme="minorHAnsi"/>
          <w:b/>
          <w:lang w:eastAsia="cs-CZ"/>
        </w:rPr>
        <w:t xml:space="preserve"> dnem odeslání písemné výzvy </w:t>
      </w:r>
      <w:r w:rsidRPr="00D17FBB">
        <w:rPr>
          <w:rFonts w:asciiTheme="minorHAnsi" w:hAnsiTheme="minorHAnsi" w:cstheme="minorHAnsi"/>
          <w:lang w:eastAsia="cs-CZ"/>
        </w:rPr>
        <w:t>Zhotoviteli</w:t>
      </w:r>
      <w:r w:rsidRPr="00D17FBB">
        <w:rPr>
          <w:rFonts w:asciiTheme="minorHAnsi" w:hAnsiTheme="minorHAnsi" w:cstheme="minorHAnsi"/>
          <w:b/>
          <w:lang w:eastAsia="cs-CZ"/>
        </w:rPr>
        <w:t xml:space="preserve"> </w:t>
      </w:r>
      <w:r w:rsidRPr="00D17FBB">
        <w:rPr>
          <w:rFonts w:asciiTheme="minorHAnsi" w:hAnsiTheme="minorHAnsi" w:cstheme="minorHAnsi"/>
          <w:lang w:eastAsia="cs-CZ"/>
        </w:rPr>
        <w:t>k převzetí staveniště Objednatelem. </w:t>
      </w:r>
    </w:p>
    <w:p w14:paraId="08D60714" w14:textId="77777777" w:rsidR="00BB43DE" w:rsidRPr="00D17FBB" w:rsidRDefault="00BB43DE" w:rsidP="00BB43DE">
      <w:pPr>
        <w:pStyle w:val="Zkladntextodsazen21"/>
        <w:tabs>
          <w:tab w:val="left" w:pos="567"/>
        </w:tabs>
        <w:ind w:firstLine="0"/>
        <w:rPr>
          <w:rFonts w:asciiTheme="minorHAnsi" w:hAnsiTheme="minorHAnsi" w:cstheme="minorHAnsi"/>
          <w:lang w:eastAsia="cs-CZ"/>
        </w:rPr>
      </w:pPr>
    </w:p>
    <w:p w14:paraId="15DA4C94" w14:textId="77777777" w:rsidR="00BB43DE" w:rsidRPr="00D17FBB" w:rsidRDefault="00BB43DE" w:rsidP="00BB43DE">
      <w:pPr>
        <w:pStyle w:val="Zkladntextodsazen21"/>
        <w:numPr>
          <w:ilvl w:val="0"/>
          <w:numId w:val="15"/>
        </w:numPr>
        <w:tabs>
          <w:tab w:val="left" w:pos="567"/>
        </w:tabs>
        <w:ind w:left="0" w:firstLine="0"/>
        <w:rPr>
          <w:rFonts w:asciiTheme="minorHAnsi" w:hAnsiTheme="minorHAnsi" w:cstheme="minorHAnsi"/>
          <w:lang w:eastAsia="cs-CZ"/>
        </w:rPr>
      </w:pPr>
      <w:r w:rsidRPr="00D17FBB">
        <w:rPr>
          <w:rFonts w:asciiTheme="minorHAnsi" w:hAnsiTheme="minorHAnsi" w:cstheme="minorHAnsi"/>
          <w:lang w:eastAsia="cs-CZ"/>
        </w:rPr>
        <w:t>Objednatel je povinen po rozhodnutí o finančním zajištění akce zaslat Zhotoviteli písemnou výzvu k převzetí staveniště.</w:t>
      </w:r>
    </w:p>
    <w:p w14:paraId="72B89A16" w14:textId="77777777" w:rsidR="00BB43DE" w:rsidRPr="00D17FBB" w:rsidRDefault="00BB43DE" w:rsidP="00BB43DE">
      <w:pPr>
        <w:pStyle w:val="Zkladntextodsazen21"/>
        <w:tabs>
          <w:tab w:val="left" w:pos="567"/>
        </w:tabs>
        <w:ind w:firstLine="0"/>
        <w:rPr>
          <w:rFonts w:asciiTheme="minorHAnsi" w:hAnsiTheme="minorHAnsi" w:cstheme="minorHAnsi"/>
          <w:lang w:eastAsia="cs-CZ"/>
        </w:rPr>
      </w:pPr>
    </w:p>
    <w:p w14:paraId="3F243572" w14:textId="289DB15F" w:rsidR="00B9148F" w:rsidRPr="00D17FBB" w:rsidRDefault="00BB43DE" w:rsidP="00BB43DE">
      <w:pPr>
        <w:pStyle w:val="Zkladntextodsazen21"/>
        <w:numPr>
          <w:ilvl w:val="0"/>
          <w:numId w:val="15"/>
        </w:numPr>
        <w:ind w:left="0" w:firstLine="0"/>
        <w:rPr>
          <w:rFonts w:asciiTheme="minorHAnsi" w:hAnsiTheme="minorHAnsi" w:cstheme="minorHAnsi"/>
        </w:rPr>
      </w:pPr>
      <w:r w:rsidRPr="00D17FBB">
        <w:rPr>
          <w:rFonts w:asciiTheme="minorHAnsi" w:hAnsiTheme="minorHAnsi" w:cstheme="minorHAnsi"/>
          <w:lang w:eastAsia="cs-CZ"/>
        </w:rPr>
        <w:t xml:space="preserve">Pokud Objednatel Zhotoviteli neodešle písemnou výzvu k převzetí staveniště dle této Smlouvy ani do </w:t>
      </w:r>
      <w:r w:rsidRPr="00D17FBB">
        <w:rPr>
          <w:rFonts w:asciiTheme="minorHAnsi" w:hAnsiTheme="minorHAnsi" w:cstheme="minorHAnsi"/>
          <w:b/>
          <w:lang w:eastAsia="cs-CZ"/>
        </w:rPr>
        <w:t>31. 03. 2022</w:t>
      </w:r>
      <w:r w:rsidRPr="00D17FBB">
        <w:rPr>
          <w:rFonts w:asciiTheme="minorHAnsi" w:hAnsiTheme="minorHAnsi" w:cstheme="minorHAnsi"/>
          <w:lang w:eastAsia="cs-CZ"/>
        </w:rPr>
        <w:t>, nenabude Smlouva účinnosti a bez dalšího tímto dnem pozbude i své platnosti. V takovém případě nevzniká Zhotoviteli nárok na náhradu škody nebo ušlého zisku a s tímto vědomím Zhotovitel Smlouvu podepisuje</w:t>
      </w:r>
      <w:r w:rsidR="00B9148F" w:rsidRPr="00D17FBB">
        <w:rPr>
          <w:rFonts w:asciiTheme="minorHAnsi" w:hAnsiTheme="minorHAnsi" w:cstheme="minorHAnsi"/>
        </w:rPr>
        <w:t xml:space="preserve">. </w:t>
      </w:r>
    </w:p>
    <w:p w14:paraId="6B233F3D" w14:textId="77777777" w:rsidR="00B9148F" w:rsidRPr="00D17FBB" w:rsidRDefault="00B9148F" w:rsidP="00401E86">
      <w:pPr>
        <w:pStyle w:val="Zkladntextodsazen21"/>
        <w:ind w:firstLine="0"/>
        <w:rPr>
          <w:rFonts w:asciiTheme="minorHAnsi" w:hAnsiTheme="minorHAnsi" w:cstheme="minorHAnsi"/>
          <w:strike/>
          <w:lang w:eastAsia="cs-CZ"/>
        </w:rPr>
      </w:pPr>
    </w:p>
    <w:p w14:paraId="423DE56C" w14:textId="77777777" w:rsidR="003D3964" w:rsidRPr="00D17FBB" w:rsidRDefault="003D3964" w:rsidP="000C1E31">
      <w:pPr>
        <w:pStyle w:val="Zkladntextodsazen21"/>
        <w:keepNext/>
        <w:ind w:firstLine="0"/>
        <w:jc w:val="center"/>
        <w:rPr>
          <w:rFonts w:asciiTheme="minorHAnsi" w:hAnsiTheme="minorHAnsi" w:cstheme="minorHAnsi"/>
          <w:b/>
        </w:rPr>
      </w:pPr>
      <w:r w:rsidRPr="00D17FBB">
        <w:rPr>
          <w:rFonts w:asciiTheme="minorHAnsi" w:hAnsiTheme="minorHAnsi" w:cstheme="minorHAnsi"/>
          <w:b/>
        </w:rPr>
        <w:t xml:space="preserve">Článek </w:t>
      </w:r>
      <w:r w:rsidR="00806573" w:rsidRPr="00D17FBB">
        <w:rPr>
          <w:rFonts w:asciiTheme="minorHAnsi" w:hAnsiTheme="minorHAnsi" w:cstheme="minorHAnsi"/>
          <w:b/>
        </w:rPr>
        <w:t>X</w:t>
      </w:r>
      <w:r w:rsidR="00831C04" w:rsidRPr="00D17FBB">
        <w:rPr>
          <w:rFonts w:asciiTheme="minorHAnsi" w:hAnsiTheme="minorHAnsi" w:cstheme="minorHAnsi"/>
          <w:b/>
        </w:rPr>
        <w:t>I</w:t>
      </w:r>
      <w:r w:rsidR="00401E86" w:rsidRPr="00D17FBB">
        <w:rPr>
          <w:rFonts w:asciiTheme="minorHAnsi" w:hAnsiTheme="minorHAnsi" w:cstheme="minorHAnsi"/>
          <w:b/>
        </w:rPr>
        <w:t>I</w:t>
      </w:r>
      <w:r w:rsidR="008946C4" w:rsidRPr="00D17FBB">
        <w:rPr>
          <w:rFonts w:asciiTheme="minorHAnsi" w:hAnsiTheme="minorHAnsi" w:cstheme="minorHAnsi"/>
          <w:b/>
        </w:rPr>
        <w:t>.</w:t>
      </w:r>
    </w:p>
    <w:p w14:paraId="5B972731" w14:textId="77777777" w:rsidR="00F271C4" w:rsidRPr="00D17FBB" w:rsidRDefault="008A0551" w:rsidP="000C1E31">
      <w:pPr>
        <w:pStyle w:val="Nadpis2"/>
        <w:numPr>
          <w:ilvl w:val="0"/>
          <w:numId w:val="0"/>
        </w:numPr>
        <w:spacing w:after="240"/>
        <w:ind w:left="578" w:hanging="578"/>
        <w:rPr>
          <w:rFonts w:asciiTheme="minorHAnsi" w:hAnsiTheme="minorHAnsi" w:cstheme="minorHAnsi"/>
        </w:rPr>
      </w:pPr>
      <w:r w:rsidRPr="00D17FBB">
        <w:rPr>
          <w:rFonts w:asciiTheme="minorHAnsi" w:hAnsiTheme="minorHAnsi" w:cstheme="minorHAnsi"/>
        </w:rPr>
        <w:t>Závěrečná ustanovení</w:t>
      </w:r>
    </w:p>
    <w:p w14:paraId="50C75D2A" w14:textId="77777777" w:rsidR="00F1384B" w:rsidRPr="00D17FBB" w:rsidRDefault="005C150F"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 xml:space="preserve">Tato </w:t>
      </w:r>
      <w:r w:rsidR="00BF365E" w:rsidRPr="00D17FBB">
        <w:rPr>
          <w:rFonts w:asciiTheme="minorHAnsi" w:hAnsiTheme="minorHAnsi" w:cstheme="minorHAnsi"/>
          <w:lang w:eastAsia="cs-CZ"/>
        </w:rPr>
        <w:t>S</w:t>
      </w:r>
      <w:r w:rsidRPr="00D17FBB">
        <w:rPr>
          <w:rFonts w:asciiTheme="minorHAnsi" w:hAnsiTheme="minorHAnsi" w:cstheme="minorHAnsi"/>
          <w:lang w:eastAsia="cs-CZ"/>
        </w:rPr>
        <w:t>mlouva podléh</w:t>
      </w:r>
      <w:r w:rsidR="00BF365E" w:rsidRPr="00D17FBB">
        <w:rPr>
          <w:rFonts w:asciiTheme="minorHAnsi" w:hAnsiTheme="minorHAnsi" w:cstheme="minorHAnsi"/>
          <w:lang w:eastAsia="cs-CZ"/>
        </w:rPr>
        <w:t>á</w:t>
      </w:r>
      <w:r w:rsidRPr="00D17FBB">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D17FBB">
        <w:rPr>
          <w:rFonts w:asciiTheme="minorHAnsi" w:hAnsiTheme="minorHAnsi" w:cstheme="minorHAnsi"/>
          <w:lang w:eastAsia="cs-CZ"/>
        </w:rPr>
        <w:t>.</w:t>
      </w:r>
    </w:p>
    <w:p w14:paraId="0B4DF059" w14:textId="77777777" w:rsidR="00890156" w:rsidRPr="00D17FBB" w:rsidRDefault="00890156" w:rsidP="00890156">
      <w:pPr>
        <w:pStyle w:val="Zkladntextodsazen21"/>
        <w:ind w:firstLine="0"/>
        <w:rPr>
          <w:rFonts w:asciiTheme="minorHAnsi" w:hAnsiTheme="minorHAnsi" w:cstheme="minorHAnsi"/>
          <w:lang w:eastAsia="cs-CZ"/>
        </w:rPr>
      </w:pPr>
    </w:p>
    <w:p w14:paraId="480A42E0" w14:textId="355F3C31" w:rsidR="00F454AB"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 xml:space="preserve">Zhotovitel souhlasí se zveřejněním </w:t>
      </w:r>
      <w:r w:rsidR="005C150F" w:rsidRPr="00D17FBB">
        <w:rPr>
          <w:rFonts w:asciiTheme="minorHAnsi" w:hAnsiTheme="minorHAnsi" w:cstheme="minorHAnsi"/>
          <w:lang w:eastAsia="cs-CZ"/>
        </w:rPr>
        <w:t>případných informa</w:t>
      </w:r>
      <w:r w:rsidR="00451B5D" w:rsidRPr="00D17FBB">
        <w:rPr>
          <w:rFonts w:asciiTheme="minorHAnsi" w:hAnsiTheme="minorHAnsi" w:cstheme="minorHAnsi"/>
          <w:lang w:eastAsia="cs-CZ"/>
        </w:rPr>
        <w:t>cí o této Smlouvě dle zákona č. </w:t>
      </w:r>
      <w:r w:rsidR="005C150F" w:rsidRPr="00D17FBB">
        <w:rPr>
          <w:rFonts w:asciiTheme="minorHAnsi" w:hAnsiTheme="minorHAnsi" w:cstheme="minorHAnsi"/>
          <w:lang w:eastAsia="cs-CZ"/>
        </w:rPr>
        <w:t xml:space="preserve">106/1999 Sb. o svobodném přístupu k informacím, v jeho platném znění, či se zveřejněním </w:t>
      </w:r>
      <w:r w:rsidRPr="00D17FBB">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D17FBB">
        <w:rPr>
          <w:rFonts w:asciiTheme="minorHAnsi" w:hAnsiTheme="minorHAnsi" w:cstheme="minorHAnsi"/>
          <w:lang w:eastAsia="cs-CZ"/>
        </w:rPr>
        <w:t xml:space="preserve">o zvláštních podmínkách účinnosti některých smluv, uveřejňování těchto smluv a o registru smluv (zákon o registru smluv). </w:t>
      </w:r>
      <w:r w:rsidRPr="00D17FBB">
        <w:rPr>
          <w:rFonts w:asciiTheme="minorHAnsi" w:hAnsiTheme="minorHAnsi" w:cstheme="minorHAnsi"/>
          <w:lang w:eastAsia="cs-CZ"/>
        </w:rPr>
        <w:t xml:space="preserve">Smlouvu bude dle vůle </w:t>
      </w:r>
      <w:r w:rsidR="005C150F" w:rsidRPr="00D17FBB">
        <w:rPr>
          <w:rFonts w:asciiTheme="minorHAnsi" w:hAnsiTheme="minorHAnsi" w:cstheme="minorHAnsi"/>
          <w:lang w:eastAsia="cs-CZ"/>
        </w:rPr>
        <w:t>s</w:t>
      </w:r>
      <w:r w:rsidRPr="00D17FBB">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CB45C39" w14:textId="77777777" w:rsidR="00F454AB" w:rsidRPr="00D17FBB" w:rsidRDefault="00F454AB" w:rsidP="004A55B7">
      <w:pPr>
        <w:pStyle w:val="Zkladntextodsazen21"/>
        <w:tabs>
          <w:tab w:val="left" w:pos="567"/>
        </w:tabs>
        <w:ind w:firstLine="0"/>
        <w:rPr>
          <w:rFonts w:asciiTheme="minorHAnsi" w:hAnsiTheme="minorHAnsi" w:cstheme="minorHAnsi"/>
          <w:lang w:eastAsia="cs-CZ"/>
        </w:rPr>
      </w:pPr>
    </w:p>
    <w:p w14:paraId="3E42D02C" w14:textId="77777777" w:rsidR="00F454AB"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2438FD2E" w14:textId="77777777" w:rsidR="00F454AB" w:rsidRPr="00D17FBB" w:rsidRDefault="00F454AB" w:rsidP="008B1C08">
      <w:pPr>
        <w:pStyle w:val="Zkladntextodsazen21"/>
        <w:ind w:firstLine="0"/>
        <w:rPr>
          <w:rFonts w:asciiTheme="minorHAnsi" w:hAnsiTheme="minorHAnsi" w:cstheme="minorHAnsi"/>
          <w:lang w:eastAsia="cs-CZ"/>
        </w:rPr>
      </w:pPr>
    </w:p>
    <w:p w14:paraId="39559558" w14:textId="77777777" w:rsidR="00F454AB"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34F1D53" w14:textId="77777777" w:rsidR="00F454AB" w:rsidRPr="00D17FBB" w:rsidRDefault="00F454AB" w:rsidP="00C1073C">
      <w:pPr>
        <w:pStyle w:val="Zkladntextodsazen21"/>
        <w:ind w:firstLine="0"/>
        <w:rPr>
          <w:rFonts w:asciiTheme="minorHAnsi" w:hAnsiTheme="minorHAnsi" w:cstheme="minorHAnsi"/>
          <w:lang w:eastAsia="cs-CZ"/>
        </w:rPr>
      </w:pPr>
    </w:p>
    <w:p w14:paraId="2D24B027" w14:textId="77777777" w:rsidR="00F454AB"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Změny a doplňky této Smlouvy lze provádět pouze vzestupně číslovanými, písemnými oběma Smluvními stranami podepsanými</w:t>
      </w:r>
      <w:r w:rsidRPr="00D17FBB" w:rsidDel="00CC14C0">
        <w:rPr>
          <w:rFonts w:asciiTheme="minorHAnsi" w:hAnsiTheme="minorHAnsi" w:cstheme="minorHAnsi"/>
          <w:lang w:eastAsia="cs-CZ"/>
        </w:rPr>
        <w:t xml:space="preserve"> </w:t>
      </w:r>
      <w:r w:rsidRPr="00D17FBB">
        <w:rPr>
          <w:rFonts w:asciiTheme="minorHAnsi" w:hAnsiTheme="minorHAnsi" w:cstheme="minorHAnsi"/>
          <w:lang w:eastAsia="cs-CZ"/>
        </w:rPr>
        <w:t>dodatky, které se stanou nedílnou součástí této Smlouvy.</w:t>
      </w:r>
    </w:p>
    <w:p w14:paraId="73868814" w14:textId="77777777" w:rsidR="00F454AB" w:rsidRPr="00D17FBB" w:rsidRDefault="00F454AB" w:rsidP="00C1073C">
      <w:pPr>
        <w:pStyle w:val="Zkladntextodsazen21"/>
        <w:ind w:firstLine="0"/>
        <w:rPr>
          <w:rFonts w:asciiTheme="minorHAnsi" w:hAnsiTheme="minorHAnsi" w:cstheme="minorHAnsi"/>
          <w:lang w:eastAsia="cs-CZ"/>
        </w:rPr>
      </w:pPr>
    </w:p>
    <w:p w14:paraId="0B1F6526" w14:textId="77777777" w:rsidR="00F454AB"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V ostatním se řídí práva a povinnosti smluvních stran ustanoveními OZ.</w:t>
      </w:r>
    </w:p>
    <w:p w14:paraId="4E781C46" w14:textId="77777777" w:rsidR="00F454AB" w:rsidRPr="00D17FBB" w:rsidRDefault="00F454AB" w:rsidP="00C1073C">
      <w:pPr>
        <w:pStyle w:val="Zkladntextodsazen21"/>
        <w:ind w:firstLine="0"/>
        <w:rPr>
          <w:rFonts w:asciiTheme="minorHAnsi" w:hAnsiTheme="minorHAnsi" w:cstheme="minorHAnsi"/>
          <w:lang w:eastAsia="cs-CZ"/>
        </w:rPr>
      </w:pPr>
    </w:p>
    <w:p w14:paraId="70E18F7B" w14:textId="77777777" w:rsidR="00F454AB"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lastRenderedPageBreak/>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184A4AA9" w14:textId="77777777" w:rsidR="00F454AB" w:rsidRPr="00D17FBB" w:rsidRDefault="00F454AB" w:rsidP="008B1C08">
      <w:pPr>
        <w:pStyle w:val="Zkladntextodsazen21"/>
        <w:tabs>
          <w:tab w:val="left" w:pos="567"/>
        </w:tabs>
        <w:ind w:firstLine="0"/>
        <w:rPr>
          <w:rFonts w:asciiTheme="minorHAnsi" w:hAnsiTheme="minorHAnsi" w:cstheme="minorHAnsi"/>
          <w:lang w:eastAsia="cs-CZ"/>
        </w:rPr>
      </w:pPr>
    </w:p>
    <w:p w14:paraId="751EFB4D" w14:textId="77777777" w:rsidR="00846A10" w:rsidRPr="00D17FBB" w:rsidRDefault="00F454AB" w:rsidP="005A5632">
      <w:pPr>
        <w:pStyle w:val="Zkladntextodsazen21"/>
        <w:numPr>
          <w:ilvl w:val="0"/>
          <w:numId w:val="16"/>
        </w:numPr>
        <w:ind w:left="0" w:firstLine="0"/>
        <w:rPr>
          <w:rFonts w:asciiTheme="minorHAnsi" w:hAnsiTheme="minorHAnsi" w:cstheme="minorHAnsi"/>
          <w:lang w:eastAsia="cs-CZ"/>
        </w:rPr>
      </w:pPr>
      <w:r w:rsidRPr="00D17FBB">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09BA4DF" w14:textId="77777777" w:rsidR="00F3076C" w:rsidRPr="00D17FBB" w:rsidRDefault="00F3076C" w:rsidP="008B1C08">
      <w:pPr>
        <w:pStyle w:val="Zkladntextodsazen21"/>
        <w:ind w:firstLine="0"/>
        <w:rPr>
          <w:rFonts w:asciiTheme="minorHAnsi" w:hAnsiTheme="minorHAnsi" w:cstheme="minorHAnsi"/>
          <w:lang w:eastAsia="cs-CZ"/>
        </w:rPr>
      </w:pPr>
    </w:p>
    <w:p w14:paraId="2E10C811" w14:textId="77777777" w:rsidR="00846A10" w:rsidRPr="00D17FBB" w:rsidRDefault="00846A10" w:rsidP="008B1C08">
      <w:pPr>
        <w:pStyle w:val="Zkladntextodsazen21"/>
        <w:ind w:firstLine="0"/>
        <w:rPr>
          <w:rFonts w:asciiTheme="minorHAnsi" w:hAnsiTheme="minorHAnsi" w:cstheme="minorHAnsi"/>
          <w:lang w:eastAsia="cs-CZ"/>
        </w:rPr>
      </w:pPr>
      <w:r w:rsidRPr="00D17FBB">
        <w:rPr>
          <w:rFonts w:asciiTheme="minorHAnsi" w:hAnsiTheme="minorHAnsi" w:cstheme="minorHAnsi"/>
          <w:lang w:eastAsia="cs-CZ"/>
        </w:rPr>
        <w:t>Nedílnou součástí Smlouvy jsou následující přílohy:</w:t>
      </w:r>
    </w:p>
    <w:p w14:paraId="54D811D6" w14:textId="77777777" w:rsidR="00846A10" w:rsidRPr="00D17FBB" w:rsidRDefault="00846A10" w:rsidP="005A5632">
      <w:pPr>
        <w:pStyle w:val="slovanodst"/>
        <w:numPr>
          <w:ilvl w:val="0"/>
          <w:numId w:val="17"/>
        </w:numPr>
        <w:tabs>
          <w:tab w:val="left" w:pos="567"/>
        </w:tabs>
        <w:rPr>
          <w:rFonts w:asciiTheme="minorHAnsi" w:hAnsiTheme="minorHAnsi" w:cstheme="minorHAnsi"/>
          <w:sz w:val="24"/>
          <w:szCs w:val="24"/>
        </w:rPr>
      </w:pPr>
      <w:r w:rsidRPr="00D17FBB">
        <w:rPr>
          <w:rFonts w:asciiTheme="minorHAnsi" w:hAnsiTheme="minorHAnsi" w:cstheme="minorHAnsi"/>
          <w:sz w:val="24"/>
          <w:szCs w:val="24"/>
        </w:rPr>
        <w:t>Oceněný soupis stavebních prací, dodávek a služeb s</w:t>
      </w:r>
      <w:r w:rsidR="00A119B3" w:rsidRPr="00D17FBB">
        <w:rPr>
          <w:rFonts w:asciiTheme="minorHAnsi" w:hAnsiTheme="minorHAnsi" w:cstheme="minorHAnsi"/>
          <w:sz w:val="24"/>
          <w:szCs w:val="24"/>
        </w:rPr>
        <w:t> </w:t>
      </w:r>
      <w:r w:rsidRPr="00D17FBB">
        <w:rPr>
          <w:rFonts w:asciiTheme="minorHAnsi" w:hAnsiTheme="minorHAnsi" w:cstheme="minorHAnsi"/>
          <w:sz w:val="24"/>
          <w:szCs w:val="24"/>
        </w:rPr>
        <w:t>VV</w:t>
      </w:r>
    </w:p>
    <w:p w14:paraId="00311A89" w14:textId="77777777" w:rsidR="00846A10" w:rsidRPr="00D17FBB" w:rsidRDefault="00846A10" w:rsidP="005A5632">
      <w:pPr>
        <w:pStyle w:val="slovanodst"/>
        <w:numPr>
          <w:ilvl w:val="0"/>
          <w:numId w:val="17"/>
        </w:numPr>
        <w:tabs>
          <w:tab w:val="left" w:pos="567"/>
        </w:tabs>
        <w:rPr>
          <w:rFonts w:asciiTheme="minorHAnsi" w:hAnsiTheme="minorHAnsi" w:cstheme="minorHAnsi"/>
          <w:sz w:val="24"/>
          <w:szCs w:val="24"/>
        </w:rPr>
      </w:pPr>
      <w:r w:rsidRPr="00D17FBB">
        <w:rPr>
          <w:rFonts w:asciiTheme="minorHAnsi" w:hAnsiTheme="minorHAnsi" w:cstheme="minorHAnsi"/>
          <w:sz w:val="24"/>
          <w:szCs w:val="24"/>
        </w:rPr>
        <w:t>Obchodní podmínky</w:t>
      </w:r>
      <w:r w:rsidR="00F54C04" w:rsidRPr="00D17FBB">
        <w:rPr>
          <w:rFonts w:asciiTheme="minorHAnsi" w:hAnsiTheme="minorHAnsi" w:cstheme="minorHAnsi"/>
          <w:sz w:val="24"/>
          <w:szCs w:val="24"/>
        </w:rPr>
        <w:t xml:space="preserve"> zadavatele pro veřejné zakázky na stavební práce</w:t>
      </w:r>
    </w:p>
    <w:p w14:paraId="76D39A6F" w14:textId="77777777" w:rsidR="00284A00" w:rsidRPr="00D17FBB" w:rsidRDefault="00284A00" w:rsidP="00284A00">
      <w:pPr>
        <w:pStyle w:val="slovanodst"/>
        <w:numPr>
          <w:ilvl w:val="0"/>
          <w:numId w:val="17"/>
        </w:numPr>
        <w:tabs>
          <w:tab w:val="left" w:pos="567"/>
        </w:tabs>
        <w:rPr>
          <w:rFonts w:asciiTheme="minorHAnsi" w:hAnsiTheme="minorHAnsi" w:cstheme="minorHAnsi"/>
          <w:sz w:val="24"/>
          <w:szCs w:val="24"/>
        </w:rPr>
      </w:pPr>
      <w:r w:rsidRPr="00D17FBB">
        <w:rPr>
          <w:rFonts w:asciiTheme="minorHAnsi" w:hAnsiTheme="minorHAnsi" w:cstheme="minorHAnsi"/>
          <w:sz w:val="24"/>
          <w:szCs w:val="24"/>
        </w:rPr>
        <w:t>Údaje, které jsou součástí ujednání a nebudou zveřejněny v Registru smluv</w:t>
      </w:r>
    </w:p>
    <w:p w14:paraId="2ED89C06" w14:textId="77777777" w:rsidR="00890156" w:rsidRPr="00D17FBB" w:rsidRDefault="00890156" w:rsidP="00846A10">
      <w:pPr>
        <w:pStyle w:val="slovanodst"/>
        <w:numPr>
          <w:ilvl w:val="0"/>
          <w:numId w:val="0"/>
        </w:numPr>
        <w:tabs>
          <w:tab w:val="left" w:pos="567"/>
        </w:tabs>
        <w:ind w:left="567"/>
        <w:rPr>
          <w:rFonts w:asciiTheme="minorHAnsi" w:hAnsiTheme="minorHAnsi" w:cstheme="minorHAnsi"/>
          <w:sz w:val="24"/>
          <w:szCs w:val="24"/>
        </w:rPr>
      </w:pPr>
    </w:p>
    <w:p w14:paraId="46E6523E" w14:textId="77777777" w:rsidR="0016435C" w:rsidRPr="00D17FBB" w:rsidRDefault="0016435C" w:rsidP="00846A10">
      <w:pPr>
        <w:pStyle w:val="slovanodst"/>
        <w:numPr>
          <w:ilvl w:val="0"/>
          <w:numId w:val="0"/>
        </w:numPr>
        <w:tabs>
          <w:tab w:val="left" w:pos="567"/>
        </w:tabs>
        <w:ind w:left="567"/>
        <w:rPr>
          <w:rFonts w:asciiTheme="minorHAnsi" w:hAnsiTheme="minorHAnsi" w:cstheme="minorHAnsi"/>
          <w:sz w:val="24"/>
          <w:szCs w:val="24"/>
        </w:rPr>
      </w:pPr>
    </w:p>
    <w:p w14:paraId="0CEDF9FB" w14:textId="77777777" w:rsidR="009D659D" w:rsidRPr="00D17FBB" w:rsidRDefault="009D659D" w:rsidP="009D659D">
      <w:pPr>
        <w:spacing w:after="120"/>
        <w:jc w:val="both"/>
        <w:rPr>
          <w:rFonts w:asciiTheme="minorHAnsi" w:hAnsiTheme="minorHAnsi" w:cstheme="minorHAnsi"/>
          <w:b/>
          <w:caps/>
        </w:rPr>
      </w:pPr>
      <w:r w:rsidRPr="00D17FBB">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09BC36A" w14:textId="77777777" w:rsidR="00B9148F" w:rsidRPr="00D17FBB" w:rsidRDefault="00B9148F" w:rsidP="00846A10">
      <w:pPr>
        <w:pStyle w:val="slovanodst"/>
        <w:numPr>
          <w:ilvl w:val="0"/>
          <w:numId w:val="0"/>
        </w:numPr>
        <w:tabs>
          <w:tab w:val="left" w:pos="567"/>
        </w:tabs>
        <w:ind w:left="567"/>
        <w:rPr>
          <w:rFonts w:asciiTheme="minorHAnsi" w:hAnsiTheme="minorHAnsi" w:cstheme="minorHAnsi"/>
          <w:sz w:val="24"/>
          <w:szCs w:val="24"/>
        </w:rPr>
      </w:pPr>
    </w:p>
    <w:p w14:paraId="12A479F3" w14:textId="77777777" w:rsidR="0016435C" w:rsidRPr="00D17FBB" w:rsidRDefault="0016435C" w:rsidP="00254328">
      <w:pPr>
        <w:pStyle w:val="Bezmezer"/>
        <w:tabs>
          <w:tab w:val="center" w:pos="1985"/>
          <w:tab w:val="center" w:pos="7371"/>
        </w:tabs>
        <w:rPr>
          <w:rFonts w:asciiTheme="minorHAnsi" w:hAnsiTheme="minorHAnsi" w:cstheme="minorHAnsi"/>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4449"/>
      </w:tblGrid>
      <w:tr w:rsidR="00BF452C" w:rsidRPr="00D17FBB" w14:paraId="06CE6F9B" w14:textId="77777777" w:rsidTr="005A1DA8">
        <w:tc>
          <w:tcPr>
            <w:tcW w:w="4903" w:type="dxa"/>
          </w:tcPr>
          <w:p w14:paraId="4AE71AD8" w14:textId="77777777" w:rsidR="00BF452C" w:rsidRPr="00D17FBB" w:rsidRDefault="00BF452C" w:rsidP="005A1DA8">
            <w:pPr>
              <w:rPr>
                <w:rFonts w:asciiTheme="minorHAnsi" w:hAnsiTheme="minorHAnsi" w:cstheme="minorHAnsi"/>
              </w:rPr>
            </w:pPr>
            <w:r w:rsidRPr="00D17FBB">
              <w:rPr>
                <w:rFonts w:asciiTheme="minorHAnsi" w:hAnsiTheme="minorHAnsi" w:cstheme="minorHAnsi"/>
              </w:rPr>
              <w:t>V ……………………..</w:t>
            </w:r>
          </w:p>
        </w:tc>
        <w:tc>
          <w:tcPr>
            <w:tcW w:w="4904" w:type="dxa"/>
          </w:tcPr>
          <w:p w14:paraId="1EFDB9D2" w14:textId="77777777" w:rsidR="00BF452C" w:rsidRPr="00D17FBB" w:rsidRDefault="00BF452C" w:rsidP="005A1DA8">
            <w:pPr>
              <w:rPr>
                <w:rFonts w:asciiTheme="minorHAnsi" w:hAnsiTheme="minorHAnsi" w:cstheme="minorHAnsi"/>
              </w:rPr>
            </w:pPr>
            <w:r w:rsidRPr="00D17FBB">
              <w:rPr>
                <w:rFonts w:asciiTheme="minorHAnsi" w:hAnsiTheme="minorHAnsi" w:cstheme="minorHAnsi"/>
              </w:rPr>
              <w:t>V Jihlavě</w:t>
            </w:r>
          </w:p>
        </w:tc>
      </w:tr>
      <w:tr w:rsidR="00BF452C" w:rsidRPr="00D17FBB" w14:paraId="1D9A56E9" w14:textId="77777777" w:rsidTr="005A1DA8">
        <w:tc>
          <w:tcPr>
            <w:tcW w:w="4903" w:type="dxa"/>
          </w:tcPr>
          <w:p w14:paraId="389C3745" w14:textId="77777777" w:rsidR="00BF452C" w:rsidRPr="00D17FBB" w:rsidRDefault="00BF452C" w:rsidP="00BF452C">
            <w:pPr>
              <w:jc w:val="center"/>
              <w:rPr>
                <w:rFonts w:asciiTheme="minorHAnsi" w:hAnsiTheme="minorHAnsi" w:cstheme="minorHAnsi"/>
              </w:rPr>
            </w:pPr>
          </w:p>
          <w:p w14:paraId="5C01211D" w14:textId="77777777" w:rsidR="00BF452C" w:rsidRPr="00D17FBB" w:rsidRDefault="00BF452C" w:rsidP="00BF452C">
            <w:pPr>
              <w:jc w:val="center"/>
              <w:rPr>
                <w:rFonts w:asciiTheme="minorHAnsi" w:hAnsiTheme="minorHAnsi" w:cstheme="minorHAnsi"/>
              </w:rPr>
            </w:pPr>
          </w:p>
          <w:p w14:paraId="32604794" w14:textId="77777777" w:rsidR="00BF452C" w:rsidRPr="00D17FBB" w:rsidRDefault="00BF452C" w:rsidP="00BF452C">
            <w:pPr>
              <w:jc w:val="center"/>
              <w:rPr>
                <w:rFonts w:asciiTheme="minorHAnsi" w:hAnsiTheme="minorHAnsi" w:cstheme="minorHAnsi"/>
              </w:rPr>
            </w:pPr>
          </w:p>
          <w:p w14:paraId="32A6BDC7" w14:textId="77777777" w:rsidR="00BF452C" w:rsidRPr="00D17FBB" w:rsidRDefault="00BF452C" w:rsidP="00BF452C">
            <w:pPr>
              <w:jc w:val="center"/>
              <w:rPr>
                <w:rFonts w:asciiTheme="minorHAnsi" w:hAnsiTheme="minorHAnsi" w:cstheme="minorHAnsi"/>
              </w:rPr>
            </w:pPr>
          </w:p>
          <w:p w14:paraId="41CB39EF" w14:textId="77777777" w:rsidR="00BF452C" w:rsidRPr="00D17FBB" w:rsidRDefault="00BF452C" w:rsidP="00BF452C">
            <w:pPr>
              <w:jc w:val="center"/>
              <w:rPr>
                <w:rFonts w:asciiTheme="minorHAnsi" w:hAnsiTheme="minorHAnsi" w:cstheme="minorHAnsi"/>
              </w:rPr>
            </w:pPr>
          </w:p>
          <w:p w14:paraId="2C7A59F8" w14:textId="77777777" w:rsidR="00BF452C" w:rsidRPr="00D17FBB" w:rsidRDefault="00BF452C" w:rsidP="0059782E">
            <w:pPr>
              <w:rPr>
                <w:rFonts w:asciiTheme="minorHAnsi" w:hAnsiTheme="minorHAnsi" w:cstheme="minorHAnsi"/>
              </w:rPr>
            </w:pPr>
            <w:r w:rsidRPr="00D17FBB">
              <w:rPr>
                <w:rFonts w:asciiTheme="minorHAnsi" w:hAnsiTheme="minorHAnsi" w:cstheme="minorHAnsi"/>
              </w:rPr>
              <w:t>……………………………………………….</w:t>
            </w:r>
          </w:p>
          <w:p w14:paraId="6CDA5842" w14:textId="7EF6AC13" w:rsidR="00BF452C" w:rsidRPr="00D17FBB" w:rsidRDefault="00461E23" w:rsidP="00461E23">
            <w:pPr>
              <w:rPr>
                <w:rFonts w:asciiTheme="minorHAnsi" w:hAnsiTheme="minorHAnsi" w:cstheme="minorHAnsi"/>
              </w:rPr>
            </w:pPr>
            <w:r w:rsidRPr="00D17FBB">
              <w:rPr>
                <w:rFonts w:asciiTheme="minorHAnsi" w:hAnsiTheme="minorHAnsi" w:cstheme="minorHAnsi"/>
              </w:rPr>
              <w:t xml:space="preserve">                     </w:t>
            </w:r>
            <w:r w:rsidR="00BF452C" w:rsidRPr="00D17FBB">
              <w:rPr>
                <w:rFonts w:asciiTheme="minorHAnsi" w:hAnsiTheme="minorHAnsi" w:cstheme="minorHAnsi"/>
              </w:rPr>
              <w:t>název funkce</w:t>
            </w:r>
          </w:p>
        </w:tc>
        <w:tc>
          <w:tcPr>
            <w:tcW w:w="4904" w:type="dxa"/>
          </w:tcPr>
          <w:p w14:paraId="0F78BBAA" w14:textId="77777777" w:rsidR="00BF452C" w:rsidRPr="00D17FBB" w:rsidRDefault="00BF452C" w:rsidP="00BF452C">
            <w:pPr>
              <w:jc w:val="center"/>
              <w:rPr>
                <w:rFonts w:asciiTheme="minorHAnsi" w:hAnsiTheme="minorHAnsi" w:cstheme="minorHAnsi"/>
              </w:rPr>
            </w:pPr>
          </w:p>
          <w:p w14:paraId="25C41A96" w14:textId="77777777" w:rsidR="00BF452C" w:rsidRPr="00D17FBB" w:rsidRDefault="00BF452C" w:rsidP="00BF452C">
            <w:pPr>
              <w:jc w:val="center"/>
              <w:rPr>
                <w:rFonts w:asciiTheme="minorHAnsi" w:hAnsiTheme="minorHAnsi" w:cstheme="minorHAnsi"/>
              </w:rPr>
            </w:pPr>
          </w:p>
          <w:p w14:paraId="6F3CBE50" w14:textId="77777777" w:rsidR="00BF452C" w:rsidRPr="00D17FBB" w:rsidRDefault="00BF452C" w:rsidP="00BF452C">
            <w:pPr>
              <w:jc w:val="center"/>
              <w:rPr>
                <w:rFonts w:asciiTheme="minorHAnsi" w:hAnsiTheme="minorHAnsi" w:cstheme="minorHAnsi"/>
              </w:rPr>
            </w:pPr>
          </w:p>
          <w:p w14:paraId="085DEA64" w14:textId="77777777" w:rsidR="00BF452C" w:rsidRPr="00D17FBB" w:rsidRDefault="00BF452C" w:rsidP="00BF452C">
            <w:pPr>
              <w:jc w:val="center"/>
              <w:rPr>
                <w:rFonts w:asciiTheme="minorHAnsi" w:hAnsiTheme="minorHAnsi" w:cstheme="minorHAnsi"/>
              </w:rPr>
            </w:pPr>
          </w:p>
          <w:p w14:paraId="15F5C464" w14:textId="77777777" w:rsidR="00BF452C" w:rsidRPr="00D17FBB" w:rsidRDefault="00BF452C" w:rsidP="00BF452C">
            <w:pPr>
              <w:jc w:val="center"/>
              <w:rPr>
                <w:rFonts w:asciiTheme="minorHAnsi" w:hAnsiTheme="minorHAnsi" w:cstheme="minorHAnsi"/>
              </w:rPr>
            </w:pPr>
          </w:p>
          <w:p w14:paraId="107BDD70" w14:textId="77777777" w:rsidR="00BF452C" w:rsidRPr="00D17FBB" w:rsidRDefault="00BF452C" w:rsidP="00B302C8">
            <w:pPr>
              <w:rPr>
                <w:rFonts w:asciiTheme="minorHAnsi" w:hAnsiTheme="minorHAnsi" w:cstheme="minorHAnsi"/>
              </w:rPr>
            </w:pPr>
            <w:r w:rsidRPr="00D17FBB">
              <w:rPr>
                <w:rFonts w:asciiTheme="minorHAnsi" w:hAnsiTheme="minorHAnsi" w:cstheme="minorHAnsi"/>
              </w:rPr>
              <w:t>……………………………………………….</w:t>
            </w:r>
          </w:p>
          <w:p w14:paraId="1BE062D7" w14:textId="77777777" w:rsidR="00B302C8" w:rsidRPr="00D17FBB" w:rsidRDefault="00B302C8" w:rsidP="00B302C8">
            <w:pPr>
              <w:widowControl w:val="0"/>
              <w:suppressAutoHyphens w:val="0"/>
              <w:rPr>
                <w:rFonts w:asciiTheme="minorHAnsi" w:hAnsiTheme="minorHAnsi" w:cstheme="minorHAnsi"/>
              </w:rPr>
            </w:pPr>
            <w:r w:rsidRPr="00D17FBB">
              <w:rPr>
                <w:rFonts w:asciiTheme="minorHAnsi" w:hAnsiTheme="minorHAnsi" w:cstheme="minorHAnsi"/>
              </w:rPr>
              <w:t>Krajská správa a údržba silnic Vysočiny,</w:t>
            </w:r>
          </w:p>
          <w:p w14:paraId="0A3C8835" w14:textId="77777777" w:rsidR="00B302C8" w:rsidRPr="00D17FBB" w:rsidRDefault="00B302C8" w:rsidP="00B302C8">
            <w:pPr>
              <w:widowControl w:val="0"/>
              <w:suppressAutoHyphens w:val="0"/>
              <w:rPr>
                <w:rFonts w:asciiTheme="minorHAnsi" w:hAnsiTheme="minorHAnsi" w:cstheme="minorHAnsi"/>
              </w:rPr>
            </w:pPr>
            <w:r w:rsidRPr="00D17FBB">
              <w:rPr>
                <w:rFonts w:asciiTheme="minorHAnsi" w:hAnsiTheme="minorHAnsi" w:cstheme="minorHAnsi"/>
              </w:rPr>
              <w:t xml:space="preserve">příspěvková organizace      </w:t>
            </w:r>
          </w:p>
          <w:p w14:paraId="2BB7BF30" w14:textId="4F421246" w:rsidR="00BF452C" w:rsidRPr="00D17FBB" w:rsidRDefault="00B302C8" w:rsidP="00B302C8">
            <w:pPr>
              <w:rPr>
                <w:rFonts w:asciiTheme="minorHAnsi" w:hAnsiTheme="minorHAnsi" w:cstheme="minorHAnsi"/>
              </w:rPr>
            </w:pPr>
            <w:r w:rsidRPr="00D17FBB">
              <w:rPr>
                <w:rFonts w:asciiTheme="minorHAnsi" w:hAnsiTheme="minorHAnsi" w:cstheme="minorHAnsi"/>
              </w:rPr>
              <w:t>Ing. Radovan Necid, ředitel organizace</w:t>
            </w:r>
          </w:p>
          <w:p w14:paraId="50A6E283" w14:textId="77777777" w:rsidR="00B302C8" w:rsidRPr="00D17FBB" w:rsidRDefault="00B302C8" w:rsidP="00BF452C">
            <w:pPr>
              <w:jc w:val="center"/>
              <w:rPr>
                <w:rFonts w:asciiTheme="minorHAnsi" w:hAnsiTheme="minorHAnsi" w:cstheme="minorHAnsi"/>
              </w:rPr>
            </w:pPr>
          </w:p>
          <w:p w14:paraId="5CCA2021" w14:textId="77777777" w:rsidR="00B302C8" w:rsidRPr="00D17FBB" w:rsidRDefault="00B302C8" w:rsidP="00BF452C">
            <w:pPr>
              <w:jc w:val="center"/>
              <w:rPr>
                <w:rFonts w:asciiTheme="minorHAnsi" w:hAnsiTheme="minorHAnsi" w:cstheme="minorHAnsi"/>
              </w:rPr>
            </w:pPr>
          </w:p>
          <w:p w14:paraId="7471B95A" w14:textId="77777777" w:rsidR="00B302C8" w:rsidRPr="00D17FBB" w:rsidRDefault="00B302C8" w:rsidP="00BF452C">
            <w:pPr>
              <w:jc w:val="center"/>
              <w:rPr>
                <w:rFonts w:asciiTheme="minorHAnsi" w:hAnsiTheme="minorHAnsi" w:cstheme="minorHAnsi"/>
              </w:rPr>
            </w:pPr>
          </w:p>
          <w:p w14:paraId="23F5248A" w14:textId="77777777" w:rsidR="00B302C8" w:rsidRPr="00D17FBB" w:rsidRDefault="00B302C8" w:rsidP="00BF452C">
            <w:pPr>
              <w:jc w:val="center"/>
              <w:rPr>
                <w:rFonts w:asciiTheme="minorHAnsi" w:hAnsiTheme="minorHAnsi" w:cstheme="minorHAnsi"/>
              </w:rPr>
            </w:pPr>
          </w:p>
          <w:p w14:paraId="7AEAD27F" w14:textId="201D6D41" w:rsidR="00B302C8" w:rsidRPr="00D17FBB" w:rsidRDefault="00B302C8" w:rsidP="00BF452C">
            <w:pPr>
              <w:jc w:val="center"/>
              <w:rPr>
                <w:rFonts w:asciiTheme="minorHAnsi" w:hAnsiTheme="minorHAnsi" w:cstheme="minorHAnsi"/>
              </w:rPr>
            </w:pPr>
          </w:p>
        </w:tc>
      </w:tr>
    </w:tbl>
    <w:p w14:paraId="4504FD63" w14:textId="77777777" w:rsidR="0016435C" w:rsidRPr="00D17FBB" w:rsidRDefault="0016435C">
      <w:pPr>
        <w:suppressAutoHyphens w:val="0"/>
        <w:rPr>
          <w:rFonts w:asciiTheme="minorHAnsi" w:hAnsiTheme="minorHAnsi" w:cstheme="minorHAnsi"/>
          <w:lang w:eastAsia="cs-CZ"/>
        </w:rPr>
      </w:pPr>
      <w:r w:rsidRPr="00D17FBB">
        <w:rPr>
          <w:rFonts w:asciiTheme="minorHAnsi" w:hAnsiTheme="minorHAnsi" w:cstheme="minorHAnsi"/>
        </w:rPr>
        <w:br w:type="page"/>
      </w:r>
    </w:p>
    <w:p w14:paraId="6B79A983" w14:textId="77777777" w:rsidR="0016435C" w:rsidRPr="00D17FBB" w:rsidRDefault="00293CA4" w:rsidP="00293CA4">
      <w:pPr>
        <w:jc w:val="right"/>
        <w:rPr>
          <w:rFonts w:asciiTheme="minorHAnsi" w:hAnsiTheme="minorHAnsi" w:cstheme="minorHAnsi"/>
          <w:b/>
        </w:rPr>
      </w:pPr>
      <w:r w:rsidRPr="00D17FBB">
        <w:rPr>
          <w:rFonts w:asciiTheme="minorHAnsi" w:hAnsiTheme="minorHAnsi" w:cstheme="minorHAnsi"/>
          <w:b/>
        </w:rPr>
        <w:lastRenderedPageBreak/>
        <w:t>Příloha 3 SoD</w:t>
      </w:r>
    </w:p>
    <w:p w14:paraId="3568EBAB" w14:textId="77777777" w:rsidR="00293CA4" w:rsidRPr="00D17FBB" w:rsidRDefault="00293CA4" w:rsidP="0016435C">
      <w:pPr>
        <w:jc w:val="center"/>
        <w:rPr>
          <w:rFonts w:asciiTheme="minorHAnsi" w:hAnsiTheme="minorHAnsi" w:cstheme="minorHAnsi"/>
          <w:b/>
        </w:rPr>
      </w:pPr>
    </w:p>
    <w:p w14:paraId="6834E4B6" w14:textId="77777777" w:rsidR="0016435C" w:rsidRPr="00D17FBB" w:rsidRDefault="0016435C" w:rsidP="0016435C">
      <w:pPr>
        <w:jc w:val="center"/>
        <w:rPr>
          <w:rFonts w:asciiTheme="minorHAnsi" w:hAnsiTheme="minorHAnsi" w:cstheme="minorHAnsi"/>
          <w:b/>
          <w:sz w:val="28"/>
          <w:szCs w:val="28"/>
        </w:rPr>
      </w:pPr>
      <w:r w:rsidRPr="00D17FBB">
        <w:rPr>
          <w:rFonts w:asciiTheme="minorHAnsi" w:hAnsiTheme="minorHAnsi" w:cstheme="minorHAnsi"/>
          <w:b/>
          <w:sz w:val="28"/>
          <w:szCs w:val="28"/>
        </w:rPr>
        <w:t>Údaje, které jsou součástí ujednání a nebudou zveřejněny v Registru smluv:</w:t>
      </w:r>
    </w:p>
    <w:p w14:paraId="5036F60E" w14:textId="77777777" w:rsidR="0016435C" w:rsidRPr="00D17FBB" w:rsidRDefault="0016435C" w:rsidP="0016435C">
      <w:pPr>
        <w:jc w:val="center"/>
        <w:rPr>
          <w:rFonts w:asciiTheme="minorHAnsi" w:hAnsiTheme="minorHAnsi" w:cstheme="minorHAnsi"/>
          <w:b/>
        </w:rPr>
      </w:pPr>
    </w:p>
    <w:p w14:paraId="678A4C0D" w14:textId="77777777" w:rsidR="0016435C" w:rsidRPr="00D17FBB" w:rsidRDefault="0016435C" w:rsidP="0016435C">
      <w:pPr>
        <w:jc w:val="center"/>
        <w:rPr>
          <w:rFonts w:asciiTheme="minorHAnsi" w:hAnsiTheme="minorHAnsi" w:cstheme="minorHAnsi"/>
          <w:b/>
        </w:rPr>
      </w:pPr>
    </w:p>
    <w:p w14:paraId="3F948E2D" w14:textId="77777777" w:rsidR="0016435C" w:rsidRPr="00D17FBB" w:rsidRDefault="0016435C" w:rsidP="0016435C">
      <w:pPr>
        <w:widowControl w:val="0"/>
        <w:rPr>
          <w:rFonts w:asciiTheme="minorHAnsi" w:eastAsia="Batang" w:hAnsiTheme="minorHAnsi" w:cstheme="minorHAnsi"/>
          <w:b/>
        </w:rPr>
      </w:pPr>
      <w:r w:rsidRPr="00D17FBB">
        <w:rPr>
          <w:rFonts w:asciiTheme="minorHAnsi" w:eastAsia="Batang" w:hAnsiTheme="minorHAnsi" w:cstheme="minorHAnsi"/>
          <w:b/>
        </w:rPr>
        <w:t>Objednatel:</w:t>
      </w:r>
    </w:p>
    <w:p w14:paraId="411F2D10" w14:textId="77777777" w:rsidR="0016435C" w:rsidRPr="00D17FBB" w:rsidRDefault="0016435C" w:rsidP="0016435C">
      <w:pPr>
        <w:widowControl w:val="0"/>
        <w:rPr>
          <w:rFonts w:asciiTheme="minorHAnsi" w:eastAsia="Batang" w:hAnsiTheme="minorHAnsi" w:cstheme="minorHAnsi"/>
        </w:rPr>
      </w:pPr>
      <w:r w:rsidRPr="00D17FBB">
        <w:rPr>
          <w:rFonts w:asciiTheme="minorHAnsi" w:eastAsia="Batang" w:hAnsiTheme="minorHAnsi" w:cstheme="minorHAnsi"/>
          <w:b/>
        </w:rPr>
        <w:t>Krajská správa a údržba silnic Vysočiny, příspěvková organizace</w:t>
      </w:r>
    </w:p>
    <w:p w14:paraId="64109B0C" w14:textId="77777777" w:rsidR="0016435C" w:rsidRPr="00D17FBB" w:rsidRDefault="0016435C" w:rsidP="0016435C">
      <w:pPr>
        <w:widowControl w:val="0"/>
        <w:rPr>
          <w:rFonts w:asciiTheme="minorHAnsi" w:eastAsia="Batang" w:hAnsiTheme="minorHAnsi" w:cstheme="minorHAnsi"/>
          <w:b/>
        </w:rPr>
      </w:pPr>
      <w:r w:rsidRPr="00D17FBB">
        <w:rPr>
          <w:rFonts w:asciiTheme="minorHAnsi" w:eastAsia="Batang" w:hAnsiTheme="minorHAnsi" w:cstheme="minorHAnsi"/>
        </w:rPr>
        <w:t xml:space="preserve">Číslo účtu: </w:t>
      </w:r>
      <w:r w:rsidRPr="00D17FBB">
        <w:rPr>
          <w:rFonts w:asciiTheme="minorHAnsi" w:eastAsia="Batang" w:hAnsiTheme="minorHAnsi" w:cstheme="minorHAnsi"/>
        </w:rPr>
        <w:tab/>
      </w:r>
      <w:r w:rsidRPr="00D17FBB">
        <w:rPr>
          <w:rFonts w:asciiTheme="minorHAnsi" w:eastAsia="Batang" w:hAnsiTheme="minorHAnsi" w:cstheme="minorHAnsi"/>
        </w:rPr>
        <w:tab/>
        <w:t>18</w:t>
      </w:r>
      <w:bookmarkStart w:id="0" w:name="_GoBack"/>
      <w:bookmarkEnd w:id="0"/>
      <w:r w:rsidRPr="00D17FBB">
        <w:rPr>
          <w:rFonts w:asciiTheme="minorHAnsi" w:eastAsia="Batang" w:hAnsiTheme="minorHAnsi" w:cstheme="minorHAnsi"/>
        </w:rPr>
        <w:t>330681/0100</w:t>
      </w:r>
    </w:p>
    <w:p w14:paraId="6C190C33" w14:textId="77777777" w:rsidR="0016435C" w:rsidRPr="00D17FBB" w:rsidRDefault="0016435C" w:rsidP="0016435C">
      <w:pPr>
        <w:widowControl w:val="0"/>
        <w:rPr>
          <w:rFonts w:asciiTheme="minorHAnsi" w:eastAsia="Batang" w:hAnsiTheme="minorHAnsi" w:cstheme="minorHAnsi"/>
          <w:b/>
        </w:rPr>
      </w:pPr>
    </w:p>
    <w:p w14:paraId="17F5EF80" w14:textId="77777777" w:rsidR="0016435C" w:rsidRPr="00D17FBB" w:rsidRDefault="0016435C" w:rsidP="0016435C">
      <w:pPr>
        <w:rPr>
          <w:rFonts w:asciiTheme="minorHAnsi" w:hAnsiTheme="minorHAnsi" w:cstheme="minorHAnsi"/>
          <w:bCs/>
          <w:lang w:eastAsia="cs-CZ"/>
        </w:rPr>
      </w:pPr>
      <w:r w:rsidRPr="00D17FBB">
        <w:rPr>
          <w:rFonts w:asciiTheme="minorHAnsi" w:hAnsiTheme="minorHAnsi" w:cstheme="minorHAnsi"/>
          <w:bCs/>
          <w:lang w:eastAsia="cs-CZ"/>
        </w:rPr>
        <w:t>Osoby pověřené jednat jménem objednatele ve věcech</w:t>
      </w:r>
    </w:p>
    <w:p w14:paraId="50F1B56D" w14:textId="77777777" w:rsidR="0016435C" w:rsidRPr="00D17FBB" w:rsidRDefault="0016435C" w:rsidP="0016435C">
      <w:pPr>
        <w:rPr>
          <w:rFonts w:asciiTheme="minorHAnsi" w:hAnsiTheme="minorHAnsi" w:cstheme="minorHAnsi"/>
          <w:lang w:eastAsia="cs-CZ"/>
        </w:rPr>
      </w:pPr>
      <w:r w:rsidRPr="00D17FBB">
        <w:rPr>
          <w:rFonts w:asciiTheme="minorHAnsi" w:hAnsiTheme="minorHAnsi" w:cstheme="minorHAnsi"/>
          <w:bCs/>
          <w:lang w:eastAsia="cs-CZ"/>
        </w:rPr>
        <w:t>Technických:</w:t>
      </w:r>
      <w:r w:rsidRPr="00D17FBB">
        <w:rPr>
          <w:rFonts w:asciiTheme="minorHAnsi" w:hAnsiTheme="minorHAnsi" w:cstheme="minorHAnsi"/>
          <w:bCs/>
          <w:lang w:eastAsia="cs-CZ"/>
        </w:rPr>
        <w:tab/>
      </w:r>
      <w:r w:rsidRPr="00D17FBB">
        <w:rPr>
          <w:rFonts w:asciiTheme="minorHAnsi" w:hAnsiTheme="minorHAnsi" w:cstheme="minorHAnsi"/>
          <w:bCs/>
          <w:lang w:eastAsia="cs-CZ"/>
        </w:rPr>
        <w:tab/>
      </w:r>
      <w:r w:rsidRPr="00D17FBB">
        <w:rPr>
          <w:rFonts w:asciiTheme="minorHAnsi" w:hAnsiTheme="minorHAnsi" w:cstheme="minorHAnsi"/>
          <w:b/>
        </w:rPr>
        <w:t>„</w:t>
      </w:r>
      <w:r w:rsidRPr="00D17FBB">
        <w:rPr>
          <w:rFonts w:asciiTheme="minorHAnsi" w:hAnsiTheme="minorHAnsi" w:cstheme="minorHAnsi"/>
          <w:b/>
          <w:shd w:val="clear" w:color="auto" w:fill="D9D9D9" w:themeFill="background1" w:themeFillShade="D9"/>
        </w:rPr>
        <w:t>[Bude doplněno před uzavřením smlouvy]</w:t>
      </w:r>
      <w:r w:rsidRPr="00D17FBB">
        <w:rPr>
          <w:rFonts w:asciiTheme="minorHAnsi" w:hAnsiTheme="minorHAnsi" w:cstheme="minorHAnsi"/>
          <w:b/>
        </w:rPr>
        <w:t>”</w:t>
      </w:r>
    </w:p>
    <w:p w14:paraId="63C9EBB7" w14:textId="77777777" w:rsidR="0016435C" w:rsidRPr="00D17FBB" w:rsidRDefault="0016435C" w:rsidP="0016435C">
      <w:pPr>
        <w:rPr>
          <w:rFonts w:asciiTheme="minorHAnsi" w:hAnsiTheme="minorHAnsi" w:cstheme="minorHAnsi"/>
        </w:rPr>
      </w:pPr>
      <w:r w:rsidRPr="00D17FBB">
        <w:rPr>
          <w:rFonts w:asciiTheme="minorHAnsi" w:hAnsiTheme="minorHAnsi" w:cstheme="minorHAnsi"/>
          <w:bCs/>
          <w:lang w:eastAsia="cs-CZ"/>
        </w:rPr>
        <w:t>Technický dozor:</w:t>
      </w:r>
      <w:r w:rsidRPr="00D17FBB">
        <w:rPr>
          <w:rFonts w:asciiTheme="minorHAnsi" w:hAnsiTheme="minorHAnsi" w:cstheme="minorHAnsi"/>
          <w:bCs/>
          <w:color w:val="FF0000"/>
          <w:lang w:eastAsia="cs-CZ"/>
        </w:rPr>
        <w:tab/>
      </w:r>
      <w:r w:rsidRPr="00D17FBB">
        <w:rPr>
          <w:rFonts w:asciiTheme="minorHAnsi" w:hAnsiTheme="minorHAnsi" w:cstheme="minorHAnsi"/>
          <w:b/>
        </w:rPr>
        <w:t>„</w:t>
      </w:r>
      <w:r w:rsidRPr="00D17FBB">
        <w:rPr>
          <w:rFonts w:asciiTheme="minorHAnsi" w:hAnsiTheme="minorHAnsi" w:cstheme="minorHAnsi"/>
          <w:b/>
          <w:shd w:val="clear" w:color="auto" w:fill="D9D9D9" w:themeFill="background1" w:themeFillShade="D9"/>
        </w:rPr>
        <w:t>[Bude doplněno před uzavřením smlouvy]</w:t>
      </w:r>
      <w:r w:rsidRPr="00D17FBB">
        <w:rPr>
          <w:rFonts w:asciiTheme="minorHAnsi" w:hAnsiTheme="minorHAnsi" w:cstheme="minorHAnsi"/>
          <w:b/>
        </w:rPr>
        <w:t>”</w:t>
      </w:r>
    </w:p>
    <w:p w14:paraId="5464B282" w14:textId="77777777" w:rsidR="0016435C" w:rsidRPr="00D17FBB" w:rsidRDefault="0016435C" w:rsidP="0016435C">
      <w:pPr>
        <w:rPr>
          <w:rFonts w:asciiTheme="minorHAnsi" w:hAnsiTheme="minorHAnsi" w:cstheme="minorHAnsi"/>
          <w:bCs/>
          <w:lang w:eastAsia="cs-CZ"/>
        </w:rPr>
      </w:pPr>
      <w:r w:rsidRPr="00D17FBB">
        <w:rPr>
          <w:rFonts w:asciiTheme="minorHAnsi" w:hAnsiTheme="minorHAnsi" w:cstheme="minorHAnsi"/>
          <w:bCs/>
          <w:lang w:eastAsia="cs-CZ"/>
        </w:rPr>
        <w:t>Koordinátor BOZP:</w:t>
      </w:r>
      <w:r w:rsidRPr="00D17FBB">
        <w:rPr>
          <w:rFonts w:asciiTheme="minorHAnsi" w:hAnsiTheme="minorHAnsi" w:cstheme="minorHAnsi"/>
          <w:bCs/>
          <w:lang w:eastAsia="cs-CZ"/>
        </w:rPr>
        <w:tab/>
      </w:r>
      <w:r w:rsidRPr="00D17FBB">
        <w:rPr>
          <w:rFonts w:asciiTheme="minorHAnsi" w:hAnsiTheme="minorHAnsi" w:cstheme="minorHAnsi"/>
          <w:b/>
        </w:rPr>
        <w:t>„</w:t>
      </w:r>
      <w:r w:rsidRPr="00D17FBB">
        <w:rPr>
          <w:rFonts w:asciiTheme="minorHAnsi" w:hAnsiTheme="minorHAnsi" w:cstheme="minorHAnsi"/>
          <w:b/>
          <w:highlight w:val="lightGray"/>
        </w:rPr>
        <w:t>[Bude doplněno před uzavřením smlouvy]</w:t>
      </w:r>
      <w:r w:rsidRPr="00D17FBB">
        <w:rPr>
          <w:rFonts w:asciiTheme="minorHAnsi" w:hAnsiTheme="minorHAnsi" w:cstheme="minorHAnsi"/>
          <w:b/>
        </w:rPr>
        <w:t>”</w:t>
      </w:r>
      <w:r w:rsidRPr="00D17FBB">
        <w:rPr>
          <w:rFonts w:asciiTheme="minorHAnsi" w:hAnsiTheme="minorHAnsi" w:cstheme="minorHAnsi"/>
          <w:bCs/>
          <w:lang w:eastAsia="cs-CZ"/>
        </w:rPr>
        <w:tab/>
      </w:r>
    </w:p>
    <w:p w14:paraId="3620F5B3" w14:textId="77777777" w:rsidR="0016435C" w:rsidRPr="00D17FBB" w:rsidRDefault="0016435C" w:rsidP="0016435C">
      <w:pPr>
        <w:widowControl w:val="0"/>
        <w:pBdr>
          <w:bottom w:val="single" w:sz="4" w:space="1" w:color="auto"/>
        </w:pBdr>
        <w:rPr>
          <w:rFonts w:asciiTheme="minorHAnsi" w:eastAsia="Batang" w:hAnsiTheme="minorHAnsi" w:cstheme="minorHAnsi"/>
        </w:rPr>
      </w:pPr>
    </w:p>
    <w:p w14:paraId="297EB104" w14:textId="77777777" w:rsidR="0016435C" w:rsidRPr="00D17FBB" w:rsidRDefault="0016435C" w:rsidP="0016435C">
      <w:pPr>
        <w:widowControl w:val="0"/>
        <w:rPr>
          <w:rFonts w:asciiTheme="minorHAnsi" w:eastAsia="Batang" w:hAnsiTheme="minorHAnsi" w:cstheme="minorHAnsi"/>
          <w:b/>
          <w:bCs/>
          <w:color w:val="C00000"/>
          <w:highlight w:val="lightGray"/>
        </w:rPr>
      </w:pPr>
    </w:p>
    <w:p w14:paraId="7C59A9E3" w14:textId="77777777" w:rsidR="0016435C" w:rsidRPr="00D17FBB" w:rsidRDefault="0016435C" w:rsidP="0016435C">
      <w:pPr>
        <w:widowControl w:val="0"/>
        <w:rPr>
          <w:rFonts w:asciiTheme="minorHAnsi" w:eastAsia="Batang" w:hAnsiTheme="minorHAnsi" w:cstheme="minorHAnsi"/>
          <w:b/>
          <w:bCs/>
          <w:color w:val="C00000"/>
          <w:highlight w:val="lightGray"/>
        </w:rPr>
      </w:pPr>
    </w:p>
    <w:p w14:paraId="16D75597" w14:textId="77777777" w:rsidR="0016435C" w:rsidRPr="00D17FBB" w:rsidRDefault="0016435C" w:rsidP="0016435C">
      <w:pPr>
        <w:rPr>
          <w:rFonts w:asciiTheme="minorHAnsi" w:hAnsiTheme="minorHAnsi" w:cstheme="minorHAnsi"/>
          <w:b/>
          <w:lang w:eastAsia="cs-CZ"/>
        </w:rPr>
      </w:pPr>
      <w:r w:rsidRPr="00D17FBB">
        <w:rPr>
          <w:rFonts w:asciiTheme="minorHAnsi" w:hAnsiTheme="minorHAnsi" w:cstheme="minorHAnsi"/>
          <w:b/>
          <w:lang w:eastAsia="cs-CZ"/>
        </w:rPr>
        <w:t>Zhotovitel:</w:t>
      </w:r>
    </w:p>
    <w:p w14:paraId="5DFB3987" w14:textId="77777777" w:rsidR="0016435C" w:rsidRPr="00D17FBB" w:rsidRDefault="0016435C" w:rsidP="0016435C">
      <w:pPr>
        <w:rPr>
          <w:rFonts w:asciiTheme="minorHAnsi" w:hAnsiTheme="minorHAnsi" w:cstheme="minorHAnsi"/>
          <w:b/>
          <w:lang w:eastAsia="cs-CZ"/>
        </w:rPr>
      </w:pPr>
      <w:r w:rsidRPr="00D17FBB">
        <w:rPr>
          <w:rFonts w:asciiTheme="minorHAnsi" w:hAnsiTheme="minorHAnsi" w:cstheme="minorHAnsi"/>
          <w:b/>
        </w:rPr>
        <w:t>„</w:t>
      </w:r>
      <w:r w:rsidRPr="00D17FBB">
        <w:rPr>
          <w:rFonts w:asciiTheme="minorHAnsi" w:hAnsiTheme="minorHAnsi" w:cstheme="minorHAnsi"/>
          <w:b/>
          <w:shd w:val="clear" w:color="auto" w:fill="D9D9D9" w:themeFill="background1" w:themeFillShade="D9"/>
        </w:rPr>
        <w:t>[Bude doplněno před uzavřením smlouvy]</w:t>
      </w:r>
      <w:r w:rsidRPr="00D17FBB">
        <w:rPr>
          <w:rFonts w:asciiTheme="minorHAnsi" w:hAnsiTheme="minorHAnsi" w:cstheme="minorHAnsi"/>
          <w:b/>
        </w:rPr>
        <w:t>”</w:t>
      </w:r>
      <w:r w:rsidRPr="00D17FBB">
        <w:rPr>
          <w:rFonts w:asciiTheme="minorHAnsi" w:hAnsiTheme="minorHAnsi" w:cstheme="minorHAnsi"/>
          <w:b/>
          <w:lang w:eastAsia="cs-CZ"/>
        </w:rPr>
        <w:t xml:space="preserve"> </w:t>
      </w:r>
    </w:p>
    <w:p w14:paraId="09DAC850" w14:textId="77777777" w:rsidR="0016435C" w:rsidRPr="00D17FBB" w:rsidRDefault="0016435C" w:rsidP="0016435C">
      <w:pPr>
        <w:widowControl w:val="0"/>
        <w:rPr>
          <w:rFonts w:asciiTheme="minorHAnsi" w:eastAsia="Batang" w:hAnsiTheme="minorHAnsi" w:cstheme="minorHAnsi"/>
          <w:b/>
        </w:rPr>
      </w:pPr>
      <w:r w:rsidRPr="00D17FBB">
        <w:rPr>
          <w:rFonts w:asciiTheme="minorHAnsi" w:eastAsia="Batang" w:hAnsiTheme="minorHAnsi" w:cstheme="minorHAnsi"/>
        </w:rPr>
        <w:t xml:space="preserve">Číslo účtu:                  </w:t>
      </w:r>
      <w:r w:rsidRPr="00D17FBB">
        <w:rPr>
          <w:rFonts w:asciiTheme="minorHAnsi" w:eastAsia="Batang" w:hAnsiTheme="minorHAnsi" w:cstheme="minorHAnsi"/>
        </w:rPr>
        <w:tab/>
      </w:r>
      <w:r w:rsidRPr="00D17FBB">
        <w:rPr>
          <w:rFonts w:asciiTheme="minorHAnsi" w:hAnsiTheme="minorHAnsi" w:cstheme="minorHAnsi"/>
          <w:b/>
        </w:rPr>
        <w:t>„</w:t>
      </w:r>
      <w:r w:rsidRPr="00D17FBB">
        <w:rPr>
          <w:rFonts w:asciiTheme="minorHAnsi" w:hAnsiTheme="minorHAnsi" w:cstheme="minorHAnsi"/>
          <w:b/>
          <w:shd w:val="clear" w:color="auto" w:fill="D9D9D9" w:themeFill="background1" w:themeFillShade="D9"/>
        </w:rPr>
        <w:t>[Bude doplněno před uzavřením smlouvy]</w:t>
      </w:r>
      <w:r w:rsidRPr="00D17FBB">
        <w:rPr>
          <w:rFonts w:asciiTheme="minorHAnsi" w:hAnsiTheme="minorHAnsi" w:cstheme="minorHAnsi"/>
          <w:b/>
        </w:rPr>
        <w:t>”</w:t>
      </w:r>
    </w:p>
    <w:p w14:paraId="2943577E" w14:textId="77777777" w:rsidR="0016435C" w:rsidRPr="00D17FBB" w:rsidRDefault="0016435C" w:rsidP="0016435C">
      <w:pPr>
        <w:rPr>
          <w:rFonts w:asciiTheme="minorHAnsi" w:hAnsiTheme="minorHAnsi" w:cstheme="minorHAnsi"/>
          <w:b/>
        </w:rPr>
      </w:pPr>
    </w:p>
    <w:p w14:paraId="1780399E" w14:textId="77777777" w:rsidR="0016435C" w:rsidRPr="00D17FBB" w:rsidRDefault="0016435C" w:rsidP="0016435C">
      <w:pPr>
        <w:rPr>
          <w:rFonts w:asciiTheme="minorHAnsi" w:hAnsiTheme="minorHAnsi" w:cstheme="minorHAnsi"/>
          <w:bCs/>
          <w:lang w:eastAsia="cs-CZ"/>
        </w:rPr>
      </w:pPr>
      <w:r w:rsidRPr="00D17FBB">
        <w:rPr>
          <w:rFonts w:asciiTheme="minorHAnsi" w:hAnsiTheme="minorHAnsi" w:cstheme="minorHAnsi"/>
          <w:bCs/>
          <w:lang w:eastAsia="cs-CZ"/>
        </w:rPr>
        <w:t>Osob</w:t>
      </w:r>
      <w:r w:rsidR="00FF4868" w:rsidRPr="00D17FBB">
        <w:rPr>
          <w:rFonts w:asciiTheme="minorHAnsi" w:hAnsiTheme="minorHAnsi" w:cstheme="minorHAnsi"/>
          <w:bCs/>
          <w:lang w:eastAsia="cs-CZ"/>
        </w:rPr>
        <w:t>y</w:t>
      </w:r>
      <w:r w:rsidRPr="00D17FBB">
        <w:rPr>
          <w:rFonts w:asciiTheme="minorHAnsi" w:hAnsiTheme="minorHAnsi" w:cstheme="minorHAnsi"/>
          <w:bCs/>
          <w:lang w:eastAsia="cs-CZ"/>
        </w:rPr>
        <w:t xml:space="preserve"> pověřen</w:t>
      </w:r>
      <w:r w:rsidR="00FF4868" w:rsidRPr="00D17FBB">
        <w:rPr>
          <w:rFonts w:asciiTheme="minorHAnsi" w:hAnsiTheme="minorHAnsi" w:cstheme="minorHAnsi"/>
          <w:bCs/>
          <w:lang w:eastAsia="cs-CZ"/>
        </w:rPr>
        <w:t>é</w:t>
      </w:r>
      <w:r w:rsidRPr="00D17FBB">
        <w:rPr>
          <w:rFonts w:asciiTheme="minorHAnsi" w:hAnsiTheme="minorHAnsi" w:cstheme="minorHAnsi"/>
          <w:bCs/>
          <w:lang w:eastAsia="cs-CZ"/>
        </w:rPr>
        <w:t xml:space="preserve"> jednat jménem zhotovitele ve věcech</w:t>
      </w:r>
      <w:r w:rsidR="00FF4868" w:rsidRPr="00D17FBB">
        <w:rPr>
          <w:rFonts w:asciiTheme="minorHAnsi" w:hAnsiTheme="minorHAnsi" w:cstheme="minorHAnsi"/>
          <w:bCs/>
          <w:lang w:eastAsia="cs-CZ"/>
        </w:rPr>
        <w:t xml:space="preserve"> technických</w:t>
      </w:r>
    </w:p>
    <w:p w14:paraId="2D2F28C2" w14:textId="77777777" w:rsidR="0016435C" w:rsidRPr="00D17FBB" w:rsidRDefault="00FF4868" w:rsidP="0016435C">
      <w:pPr>
        <w:rPr>
          <w:rFonts w:asciiTheme="minorHAnsi" w:hAnsiTheme="minorHAnsi" w:cstheme="minorHAnsi"/>
          <w:lang w:eastAsia="cs-CZ"/>
        </w:rPr>
      </w:pPr>
      <w:r w:rsidRPr="00D17FBB">
        <w:rPr>
          <w:rFonts w:asciiTheme="minorHAnsi" w:hAnsiTheme="minorHAnsi" w:cstheme="minorHAnsi"/>
          <w:bCs/>
          <w:lang w:eastAsia="cs-CZ"/>
        </w:rPr>
        <w:t>Stavbyvedoucí</w:t>
      </w:r>
      <w:r w:rsidR="0016435C" w:rsidRPr="00D17FBB">
        <w:rPr>
          <w:rFonts w:asciiTheme="minorHAnsi" w:hAnsiTheme="minorHAnsi" w:cstheme="minorHAnsi"/>
          <w:bCs/>
          <w:lang w:eastAsia="cs-CZ"/>
        </w:rPr>
        <w:t>:</w:t>
      </w:r>
      <w:r w:rsidR="0016435C" w:rsidRPr="00D17FBB">
        <w:rPr>
          <w:rFonts w:asciiTheme="minorHAnsi" w:hAnsiTheme="minorHAnsi" w:cstheme="minorHAnsi"/>
          <w:bCs/>
          <w:lang w:eastAsia="cs-CZ"/>
        </w:rPr>
        <w:tab/>
      </w:r>
      <w:r w:rsidR="0016435C" w:rsidRPr="00D17FBB">
        <w:rPr>
          <w:rFonts w:asciiTheme="minorHAnsi" w:hAnsiTheme="minorHAnsi" w:cstheme="minorHAnsi"/>
          <w:bCs/>
          <w:lang w:eastAsia="cs-CZ"/>
        </w:rPr>
        <w:tab/>
      </w:r>
      <w:r w:rsidR="0016435C" w:rsidRPr="00D17FBB">
        <w:rPr>
          <w:rFonts w:asciiTheme="minorHAnsi" w:hAnsiTheme="minorHAnsi" w:cstheme="minorHAnsi"/>
          <w:b/>
        </w:rPr>
        <w:t>„</w:t>
      </w:r>
      <w:r w:rsidR="0016435C" w:rsidRPr="00D17FBB">
        <w:rPr>
          <w:rFonts w:asciiTheme="minorHAnsi" w:hAnsiTheme="minorHAnsi" w:cstheme="minorHAnsi"/>
          <w:b/>
          <w:shd w:val="clear" w:color="auto" w:fill="D9D9D9" w:themeFill="background1" w:themeFillShade="D9"/>
        </w:rPr>
        <w:t>[Bude doplněno před uzavřením smlouvy]</w:t>
      </w:r>
      <w:r w:rsidR="0016435C" w:rsidRPr="00D17FBB">
        <w:rPr>
          <w:rFonts w:asciiTheme="minorHAnsi" w:hAnsiTheme="minorHAnsi" w:cstheme="minorHAnsi"/>
          <w:b/>
        </w:rPr>
        <w:t>”</w:t>
      </w:r>
    </w:p>
    <w:p w14:paraId="053B6376" w14:textId="77777777" w:rsidR="00FF4868" w:rsidRPr="00D17FBB" w:rsidRDefault="00FF4868" w:rsidP="00D01636">
      <w:pPr>
        <w:ind w:left="2832" w:hanging="2832"/>
        <w:rPr>
          <w:rFonts w:asciiTheme="minorHAnsi" w:hAnsiTheme="minorHAnsi" w:cstheme="minorHAnsi"/>
          <w:lang w:eastAsia="cs-CZ"/>
        </w:rPr>
      </w:pPr>
      <w:r w:rsidRPr="00D17FBB">
        <w:rPr>
          <w:rFonts w:asciiTheme="minorHAnsi" w:hAnsiTheme="minorHAnsi" w:cstheme="minorHAnsi"/>
          <w:bCs/>
          <w:lang w:eastAsia="cs-CZ"/>
        </w:rPr>
        <w:t>Autorizovaná osoba:</w:t>
      </w:r>
      <w:r w:rsidRPr="00D17FBB">
        <w:rPr>
          <w:rFonts w:asciiTheme="minorHAnsi" w:hAnsiTheme="minorHAnsi" w:cstheme="minorHAnsi"/>
          <w:bCs/>
          <w:lang w:eastAsia="cs-CZ"/>
        </w:rPr>
        <w:tab/>
      </w:r>
      <w:r w:rsidRPr="00D17FBB">
        <w:rPr>
          <w:rFonts w:asciiTheme="minorHAnsi" w:hAnsiTheme="minorHAnsi" w:cstheme="minorHAnsi"/>
          <w:b/>
        </w:rPr>
        <w:t>„</w:t>
      </w:r>
      <w:r w:rsidRPr="00D17FBB">
        <w:rPr>
          <w:rFonts w:asciiTheme="minorHAnsi" w:hAnsiTheme="minorHAnsi" w:cstheme="minorHAnsi"/>
          <w:b/>
          <w:shd w:val="clear" w:color="auto" w:fill="D9D9D9" w:themeFill="background1" w:themeFillShade="D9"/>
        </w:rPr>
        <w:t>[Bude doplněno před uzavřením smlouvy]</w:t>
      </w:r>
      <w:r w:rsidRPr="00D17FBB">
        <w:rPr>
          <w:rFonts w:asciiTheme="minorHAnsi" w:hAnsiTheme="minorHAnsi" w:cstheme="minorHAnsi"/>
          <w:b/>
        </w:rPr>
        <w:t>”</w:t>
      </w:r>
      <w:r w:rsidR="00D01636" w:rsidRPr="00D17FBB">
        <w:rPr>
          <w:rFonts w:asciiTheme="minorHAnsi" w:hAnsiTheme="minorHAnsi" w:cstheme="minorHAnsi"/>
          <w:b/>
        </w:rPr>
        <w:t xml:space="preserve">, </w:t>
      </w:r>
      <w:r w:rsidR="00D01636" w:rsidRPr="00D17FBB">
        <w:rPr>
          <w:rFonts w:asciiTheme="minorHAnsi" w:hAnsiTheme="minorHAnsi" w:cstheme="minorHAnsi"/>
        </w:rPr>
        <w:t xml:space="preserve">číslo osvědčení o autorizaci </w:t>
      </w:r>
      <w:r w:rsidR="00D01636" w:rsidRPr="00D17FBB">
        <w:rPr>
          <w:rFonts w:asciiTheme="minorHAnsi" w:hAnsiTheme="minorHAnsi" w:cstheme="minorHAnsi"/>
          <w:b/>
        </w:rPr>
        <w:t>„</w:t>
      </w:r>
      <w:r w:rsidR="00D01636" w:rsidRPr="00D17FBB">
        <w:rPr>
          <w:rFonts w:asciiTheme="minorHAnsi" w:hAnsiTheme="minorHAnsi" w:cstheme="minorHAnsi"/>
          <w:b/>
          <w:shd w:val="clear" w:color="auto" w:fill="D9D9D9" w:themeFill="background1" w:themeFillShade="D9"/>
        </w:rPr>
        <w:t>[Bude doplněno před uzavřením smlouvy]</w:t>
      </w:r>
      <w:r w:rsidR="00D01636" w:rsidRPr="00D17FBB">
        <w:rPr>
          <w:rFonts w:asciiTheme="minorHAnsi" w:hAnsiTheme="minorHAnsi" w:cstheme="minorHAnsi"/>
          <w:b/>
        </w:rPr>
        <w:t>”</w:t>
      </w:r>
      <w:r w:rsidR="00D01636" w:rsidRPr="00D17FBB">
        <w:rPr>
          <w:rFonts w:asciiTheme="minorHAnsi" w:hAnsiTheme="minorHAnsi" w:cstheme="minorHAnsi"/>
        </w:rPr>
        <w:t xml:space="preserve">v oboru </w:t>
      </w:r>
      <w:r w:rsidR="00D01636" w:rsidRPr="00D17FBB">
        <w:rPr>
          <w:rFonts w:asciiTheme="minorHAnsi" w:hAnsiTheme="minorHAnsi" w:cstheme="minorHAnsi"/>
          <w:b/>
        </w:rPr>
        <w:t>„</w:t>
      </w:r>
      <w:r w:rsidR="00D01636" w:rsidRPr="00D17FBB">
        <w:rPr>
          <w:rFonts w:asciiTheme="minorHAnsi" w:hAnsiTheme="minorHAnsi" w:cstheme="minorHAnsi"/>
          <w:b/>
          <w:shd w:val="clear" w:color="auto" w:fill="D9D9D9" w:themeFill="background1" w:themeFillShade="D9"/>
        </w:rPr>
        <w:t>[Bude doplněno před uzavřením smlouvy]</w:t>
      </w:r>
      <w:r w:rsidR="00D01636" w:rsidRPr="00D17FBB">
        <w:rPr>
          <w:rFonts w:asciiTheme="minorHAnsi" w:hAnsiTheme="minorHAnsi" w:cstheme="minorHAnsi"/>
          <w:b/>
        </w:rPr>
        <w:t>”</w:t>
      </w:r>
    </w:p>
    <w:p w14:paraId="52635632" w14:textId="77777777" w:rsidR="0016435C" w:rsidRPr="00D17FBB" w:rsidRDefault="0016435C" w:rsidP="0016435C">
      <w:pPr>
        <w:rPr>
          <w:rFonts w:asciiTheme="minorHAnsi" w:hAnsiTheme="minorHAnsi" w:cstheme="minorHAnsi"/>
        </w:rPr>
      </w:pPr>
    </w:p>
    <w:p w14:paraId="47EE9C12" w14:textId="77777777" w:rsidR="00254328" w:rsidRPr="00D17FBB" w:rsidRDefault="00254328" w:rsidP="00254328">
      <w:pPr>
        <w:pStyle w:val="Bezmezer"/>
        <w:tabs>
          <w:tab w:val="center" w:pos="1985"/>
          <w:tab w:val="center" w:pos="7371"/>
        </w:tabs>
        <w:rPr>
          <w:rFonts w:asciiTheme="minorHAnsi" w:hAnsiTheme="minorHAnsi" w:cstheme="minorHAnsi"/>
        </w:rPr>
      </w:pPr>
    </w:p>
    <w:sectPr w:rsidR="00254328" w:rsidRPr="00D17FBB" w:rsidSect="00F47D36">
      <w:headerReference w:type="default" r:id="rId9"/>
      <w:footerReference w:type="default" r:id="rId10"/>
      <w:headerReference w:type="first" r:id="rId11"/>
      <w:footerReference w:type="first" r:id="rId12"/>
      <w:pgSz w:w="11906" w:h="16838" w:code="9"/>
      <w:pgMar w:top="1985" w:right="1247" w:bottom="1247" w:left="1247" w:header="127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8D9D7C" w14:textId="77777777" w:rsidR="00FE5D60" w:rsidRDefault="00FE5D60" w:rsidP="007C4405">
      <w:r>
        <w:separator/>
      </w:r>
    </w:p>
  </w:endnote>
  <w:endnote w:type="continuationSeparator" w:id="0">
    <w:p w14:paraId="6A87E8C9" w14:textId="77777777" w:rsidR="00FE5D60" w:rsidRDefault="00FE5D60"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29CEE" w14:textId="3EF1E97F"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D17FBB">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D17FBB">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1F02B"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293CA4">
      <w:rPr>
        <w:b/>
        <w:noProof/>
      </w:rPr>
      <w:t>9</w:t>
    </w:r>
    <w:r>
      <w:rPr>
        <w:b/>
      </w:rPr>
      <w:fldChar w:fldCharType="end"/>
    </w:r>
  </w:p>
  <w:p w14:paraId="09476F7A" w14:textId="77777777" w:rsidR="002C078C" w:rsidRPr="00530592" w:rsidRDefault="002C078C"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BE420" w14:textId="77777777" w:rsidR="00FE5D60" w:rsidRDefault="00FE5D60" w:rsidP="007C4405">
      <w:r>
        <w:separator/>
      </w:r>
    </w:p>
  </w:footnote>
  <w:footnote w:type="continuationSeparator" w:id="0">
    <w:p w14:paraId="4DD82AF6" w14:textId="77777777" w:rsidR="00FE5D60" w:rsidRDefault="00FE5D60"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08"/>
    </w:tblGrid>
    <w:tr w:rsidR="00293CA4" w:rsidRPr="00956548" w14:paraId="23842245" w14:textId="77777777" w:rsidTr="00FD59C5">
      <w:trPr>
        <w:trHeight w:val="91"/>
      </w:trPr>
      <w:tc>
        <w:tcPr>
          <w:tcW w:w="4820" w:type="dxa"/>
          <w:vMerge w:val="restart"/>
          <w:tcBorders>
            <w:bottom w:val="single" w:sz="4" w:space="0" w:color="auto"/>
          </w:tcBorders>
        </w:tcPr>
        <w:p w14:paraId="3278CD45" w14:textId="44CBA73C" w:rsidR="00293CA4" w:rsidRPr="00EB59E0" w:rsidRDefault="00227490" w:rsidP="00293CA4">
          <w:pPr>
            <w:pStyle w:val="Zhlav"/>
            <w:rPr>
              <w:rFonts w:asciiTheme="minorHAnsi" w:hAnsiTheme="minorHAnsi" w:cstheme="minorHAnsi"/>
              <w:b/>
              <w:sz w:val="20"/>
              <w:szCs w:val="20"/>
              <w:lang w:val="cs-CZ"/>
            </w:rPr>
          </w:pPr>
          <w:r w:rsidRPr="00C83380">
            <w:rPr>
              <w:rStyle w:val="Siln"/>
              <w:rFonts w:asciiTheme="minorHAnsi" w:hAnsiTheme="minorHAnsi" w:cstheme="minorHAnsi"/>
              <w:b w:val="0"/>
              <w:sz w:val="20"/>
              <w:szCs w:val="20"/>
            </w:rPr>
            <w:t>III/01945 Ran</w:t>
          </w:r>
          <w:r w:rsidR="003D2325">
            <w:rPr>
              <w:rStyle w:val="Siln"/>
              <w:rFonts w:asciiTheme="minorHAnsi" w:hAnsiTheme="minorHAnsi" w:cstheme="minorHAnsi"/>
              <w:b w:val="0"/>
              <w:sz w:val="20"/>
              <w:szCs w:val="20"/>
            </w:rPr>
            <w:t>tířov opěrná zeď</w:t>
          </w:r>
        </w:p>
      </w:tc>
      <w:tc>
        <w:tcPr>
          <w:tcW w:w="4808" w:type="dxa"/>
          <w:tcBorders>
            <w:bottom w:val="single" w:sz="4" w:space="0" w:color="auto"/>
          </w:tcBorders>
        </w:tcPr>
        <w:p w14:paraId="5F679320" w14:textId="2A624DCE" w:rsidR="00293CA4" w:rsidRPr="00451B5D" w:rsidRDefault="00451B5D" w:rsidP="00293CA4">
          <w:pPr>
            <w:pStyle w:val="Zhlav"/>
            <w:jc w:val="right"/>
            <w:rPr>
              <w:rFonts w:asciiTheme="minorHAnsi" w:hAnsiTheme="minorHAnsi" w:cstheme="minorHAnsi"/>
              <w:sz w:val="20"/>
              <w:szCs w:val="20"/>
              <w:lang w:val="cs-CZ"/>
            </w:rPr>
          </w:pPr>
          <w:r>
            <w:rPr>
              <w:rFonts w:asciiTheme="minorHAnsi" w:hAnsiTheme="minorHAnsi" w:cstheme="minorHAnsi"/>
              <w:sz w:val="20"/>
              <w:szCs w:val="20"/>
            </w:rPr>
            <w:t>Příloha B</w:t>
          </w:r>
          <w:r w:rsidR="00227490">
            <w:rPr>
              <w:rFonts w:asciiTheme="minorHAnsi" w:hAnsiTheme="minorHAnsi" w:cstheme="minorHAnsi"/>
              <w:sz w:val="20"/>
              <w:szCs w:val="20"/>
              <w:lang w:val="cs-CZ"/>
            </w:rPr>
            <w:t>2</w:t>
          </w:r>
        </w:p>
      </w:tc>
    </w:tr>
  </w:tbl>
  <w:p w14:paraId="1F237D45" w14:textId="1AFCEADB" w:rsidR="00F54C04" w:rsidRPr="00F54C04" w:rsidRDefault="00FD59C5" w:rsidP="00293CA4">
    <w:pPr>
      <w:pStyle w:val="Zhlav"/>
      <w:tabs>
        <w:tab w:val="clear" w:pos="4536"/>
        <w:tab w:val="clear" w:pos="9072"/>
        <w:tab w:val="left" w:pos="3030"/>
      </w:tabs>
      <w:rPr>
        <w:rFonts w:asciiTheme="minorHAnsi" w:hAnsiTheme="minorHAnsi" w:cstheme="minorHAnsi"/>
        <w:sz w:val="20"/>
        <w:szCs w:val="20"/>
        <w:lang w:val="cs-CZ"/>
      </w:rPr>
    </w:pPr>
    <w:r>
      <w:rPr>
        <w:noProof/>
        <w:lang w:val="cs-CZ" w:eastAsia="cs-CZ"/>
      </w:rPr>
      <w:drawing>
        <wp:anchor distT="0" distB="0" distL="114300" distR="114300" simplePos="0" relativeHeight="251660288" behindDoc="0" locked="0" layoutInCell="1" allowOverlap="1" wp14:anchorId="588F2642" wp14:editId="595B164C">
          <wp:simplePos x="0" y="0"/>
          <wp:positionH relativeFrom="margin">
            <wp:posOffset>2502324</wp:posOffset>
          </wp:positionH>
          <wp:positionV relativeFrom="margin">
            <wp:posOffset>-1119505</wp:posOffset>
          </wp:positionV>
          <wp:extent cx="1116330" cy="629920"/>
          <wp:effectExtent l="0" t="0" r="7620" b="0"/>
          <wp:wrapSquare wrapText="bothSides"/>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116330" cy="629920"/>
                  </a:xfrm>
                  <a:prstGeom prst="rect">
                    <a:avLst/>
                  </a:prstGeom>
                </pic:spPr>
              </pic:pic>
            </a:graphicData>
          </a:graphic>
          <wp14:sizeRelH relativeFrom="margin">
            <wp14:pctWidth>0</wp14:pctWidth>
          </wp14:sizeRelH>
          <wp14:sizeRelV relativeFrom="margin">
            <wp14:pctHeight>0</wp14:pctHeight>
          </wp14:sizeRelV>
        </wp:anchor>
      </w:drawing>
    </w:r>
    <w:r w:rsidR="00571795">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2F0F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605E80" wp14:editId="3A161A56">
          <wp:extent cx="1485900" cy="838200"/>
          <wp:effectExtent l="0" t="0" r="0" b="0"/>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1E933A6F" w14:textId="77777777" w:rsidTr="00956548">
      <w:trPr>
        <w:trHeight w:val="91"/>
      </w:trPr>
      <w:tc>
        <w:tcPr>
          <w:tcW w:w="4960" w:type="dxa"/>
          <w:vMerge w:val="restart"/>
          <w:tcBorders>
            <w:bottom w:val="single" w:sz="4" w:space="0" w:color="auto"/>
          </w:tcBorders>
        </w:tcPr>
        <w:p w14:paraId="24425CD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20EF7CCB"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525034E0" w14:textId="77777777" w:rsidTr="00956548">
      <w:trPr>
        <w:trHeight w:val="90"/>
      </w:trPr>
      <w:tc>
        <w:tcPr>
          <w:tcW w:w="4960" w:type="dxa"/>
          <w:vMerge/>
          <w:tcBorders>
            <w:bottom w:val="single" w:sz="4" w:space="0" w:color="auto"/>
          </w:tcBorders>
        </w:tcPr>
        <w:p w14:paraId="11358121"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4CA7896F" w14:textId="77777777" w:rsidR="00956548" w:rsidRPr="002D7090" w:rsidRDefault="00956548" w:rsidP="00956548">
          <w:pPr>
            <w:pStyle w:val="Zhlav"/>
            <w:jc w:val="right"/>
            <w:rPr>
              <w:sz w:val="20"/>
              <w:szCs w:val="20"/>
            </w:rPr>
          </w:pPr>
        </w:p>
      </w:tc>
    </w:tr>
  </w:tbl>
  <w:p w14:paraId="6A094F23"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55C53"/>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0DA"/>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27490"/>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D38C9"/>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2325"/>
    <w:rsid w:val="003D3964"/>
    <w:rsid w:val="003D59DE"/>
    <w:rsid w:val="003D6E6E"/>
    <w:rsid w:val="003D77ED"/>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B5D"/>
    <w:rsid w:val="00451D29"/>
    <w:rsid w:val="00461E23"/>
    <w:rsid w:val="00465D7F"/>
    <w:rsid w:val="00467F3A"/>
    <w:rsid w:val="004703B6"/>
    <w:rsid w:val="00472EB3"/>
    <w:rsid w:val="00472F16"/>
    <w:rsid w:val="0047414F"/>
    <w:rsid w:val="0047622D"/>
    <w:rsid w:val="00476C97"/>
    <w:rsid w:val="004845C9"/>
    <w:rsid w:val="004862D7"/>
    <w:rsid w:val="00487A7A"/>
    <w:rsid w:val="00487CC2"/>
    <w:rsid w:val="00494459"/>
    <w:rsid w:val="004964D1"/>
    <w:rsid w:val="004A55B7"/>
    <w:rsid w:val="004A620B"/>
    <w:rsid w:val="004C5E55"/>
    <w:rsid w:val="004D40EB"/>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9782E"/>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8614E"/>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098B"/>
    <w:rsid w:val="00993FE3"/>
    <w:rsid w:val="0099577B"/>
    <w:rsid w:val="009A43A5"/>
    <w:rsid w:val="009A64E6"/>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4D04"/>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02C8"/>
    <w:rsid w:val="00B31B44"/>
    <w:rsid w:val="00B32F08"/>
    <w:rsid w:val="00B3544C"/>
    <w:rsid w:val="00B43D42"/>
    <w:rsid w:val="00B45CFC"/>
    <w:rsid w:val="00B5134E"/>
    <w:rsid w:val="00B679FB"/>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3DE"/>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BF452C"/>
    <w:rsid w:val="00C02461"/>
    <w:rsid w:val="00C0295E"/>
    <w:rsid w:val="00C058EB"/>
    <w:rsid w:val="00C1073C"/>
    <w:rsid w:val="00C14C04"/>
    <w:rsid w:val="00C26BC7"/>
    <w:rsid w:val="00C270D0"/>
    <w:rsid w:val="00C34E99"/>
    <w:rsid w:val="00C41AFA"/>
    <w:rsid w:val="00C45663"/>
    <w:rsid w:val="00C50D1E"/>
    <w:rsid w:val="00C55722"/>
    <w:rsid w:val="00C57756"/>
    <w:rsid w:val="00C64674"/>
    <w:rsid w:val="00C6630C"/>
    <w:rsid w:val="00C752DF"/>
    <w:rsid w:val="00C76DCD"/>
    <w:rsid w:val="00C83435"/>
    <w:rsid w:val="00C90B17"/>
    <w:rsid w:val="00C94535"/>
    <w:rsid w:val="00CA283F"/>
    <w:rsid w:val="00CA590C"/>
    <w:rsid w:val="00CA5F27"/>
    <w:rsid w:val="00CA63BB"/>
    <w:rsid w:val="00CB2840"/>
    <w:rsid w:val="00CB29F3"/>
    <w:rsid w:val="00CB47F2"/>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17FBB"/>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863C1"/>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47D36"/>
    <w:rsid w:val="00F50024"/>
    <w:rsid w:val="00F54C04"/>
    <w:rsid w:val="00F54E41"/>
    <w:rsid w:val="00F568E4"/>
    <w:rsid w:val="00F631F7"/>
    <w:rsid w:val="00F7304C"/>
    <w:rsid w:val="00F91692"/>
    <w:rsid w:val="00F91A31"/>
    <w:rsid w:val="00F95A9D"/>
    <w:rsid w:val="00FA0C83"/>
    <w:rsid w:val="00FA5420"/>
    <w:rsid w:val="00FB0AF6"/>
    <w:rsid w:val="00FD567B"/>
    <w:rsid w:val="00FD59C5"/>
    <w:rsid w:val="00FD7954"/>
    <w:rsid w:val="00FE2699"/>
    <w:rsid w:val="00FE3D5B"/>
    <w:rsid w:val="00FE5D60"/>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615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BFCD-C597-438D-883B-1C53FC47F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2231</Words>
  <Characters>13166</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2021-01-26T10:30:00Z</dcterms:created>
  <dcterms:modified xsi:type="dcterms:W3CDTF">2021-10-13T06:51:00Z</dcterms:modified>
</cp:coreProperties>
</file>